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14:paraId="27BFF62A" w14:textId="7777777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14:paraId="49F5830B" w14:textId="77777777" w:rsidTr="000C2576">
              <w:tc>
                <w:tcPr>
                  <w:tcW w:w="4606" w:type="dxa"/>
                </w:tcPr>
                <w:p w14:paraId="1BDF5BA6" w14:textId="77777777" w:rsidR="000C2576" w:rsidRDefault="000C2576" w:rsidP="000C2576">
                  <w:pPr>
                    <w:jc w:val="right"/>
                  </w:pPr>
                  <w:r w:rsidRPr="0002051B">
                    <w:rPr>
                      <w:noProof/>
                      <w:lang w:eastAsia="fr-FR"/>
                    </w:rPr>
                    <w:drawing>
                      <wp:anchor distT="0" distB="0" distL="114300" distR="114300" simplePos="0" relativeHeight="251659264" behindDoc="0" locked="0" layoutInCell="1" allowOverlap="1" wp14:anchorId="7E329F39" wp14:editId="7713558D">
                        <wp:simplePos x="0" y="0"/>
                        <wp:positionH relativeFrom="page">
                          <wp:posOffset>98132</wp:posOffset>
                        </wp:positionH>
                        <wp:positionV relativeFrom="page">
                          <wp:posOffset>22634</wp:posOffset>
                        </wp:positionV>
                        <wp:extent cx="1002094" cy="90208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2094" cy="902086"/>
                                </a:xfrm>
                                <a:prstGeom prst="rect">
                                  <a:avLst/>
                                </a:prstGeom>
                              </pic:spPr>
                            </pic:pic>
                          </a:graphicData>
                        </a:graphic>
                        <wp14:sizeRelH relativeFrom="page">
                          <wp14:pctWidth>0</wp14:pctWidth>
                        </wp14:sizeRelH>
                        <wp14:sizeRelV relativeFrom="page">
                          <wp14:pctHeight>0</wp14:pctHeight>
                        </wp14:sizeRelV>
                      </wp:anchor>
                    </w:drawing>
                  </w:r>
                </w:p>
                <w:p w14:paraId="62CBB057" w14:textId="77777777" w:rsidR="000C2576" w:rsidRDefault="000C2576" w:rsidP="000C2576">
                  <w:pPr>
                    <w:jc w:val="right"/>
                  </w:pPr>
                </w:p>
                <w:p w14:paraId="3B38ECEC" w14:textId="77777777" w:rsidR="000C2576" w:rsidRDefault="000C2576" w:rsidP="000C2576">
                  <w:pPr>
                    <w:jc w:val="right"/>
                  </w:pPr>
                </w:p>
                <w:p w14:paraId="11E5E21E" w14:textId="77777777" w:rsidR="000C2576" w:rsidRDefault="000C2576" w:rsidP="000C2576">
                  <w:pPr>
                    <w:jc w:val="right"/>
                  </w:pPr>
                </w:p>
              </w:tc>
              <w:tc>
                <w:tcPr>
                  <w:tcW w:w="5544" w:type="dxa"/>
                </w:tcPr>
                <w:p w14:paraId="3B205E35" w14:textId="77777777" w:rsidR="000C2576" w:rsidRDefault="000C2576" w:rsidP="000C2576">
                  <w:pPr>
                    <w:jc w:val="right"/>
                  </w:pPr>
                </w:p>
                <w:p w14:paraId="63CAF1C4" w14:textId="77777777"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14:paraId="7BA9D639" w14:textId="77777777"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14:paraId="3D8C49BC" w14:textId="77777777" w:rsidR="000C2576" w:rsidRDefault="000C2576" w:rsidP="000C2576">
                  <w:pPr>
                    <w:jc w:val="right"/>
                  </w:pPr>
                </w:p>
              </w:tc>
            </w:tr>
          </w:tbl>
          <w:p w14:paraId="6AB11D5A" w14:textId="77777777"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14:paraId="0A537563" w14:textId="77777777"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14:paraId="32E77095" w14:textId="77777777" w:rsidTr="00005D67">
        <w:tc>
          <w:tcPr>
            <w:tcW w:w="9002" w:type="dxa"/>
            <w:shd w:val="clear" w:color="auto" w:fill="66CCFF"/>
            <w:vAlign w:val="center"/>
          </w:tcPr>
          <w:p w14:paraId="11813E84" w14:textId="77777777"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14:paraId="2647FDFC" w14:textId="77777777"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14:paraId="73D6DB45" w14:textId="77777777" w:rsidR="009B1CD0" w:rsidRPr="00C27AC7" w:rsidRDefault="009B1CD0" w:rsidP="006C4338">
      <w:pPr>
        <w:tabs>
          <w:tab w:val="left" w:pos="851"/>
        </w:tabs>
        <w:rPr>
          <w:rFonts w:asciiTheme="minorHAnsi" w:hAnsiTheme="minorHAnsi" w:cstheme="minorHAnsi"/>
          <w:szCs w:val="26"/>
        </w:rPr>
      </w:pPr>
    </w:p>
    <w:p w14:paraId="14A6C96D" w14:textId="77777777"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137BC9E4" w14:textId="77777777">
        <w:tc>
          <w:tcPr>
            <w:tcW w:w="10277" w:type="dxa"/>
            <w:shd w:val="clear" w:color="auto" w:fill="66CCFF"/>
          </w:tcPr>
          <w:p w14:paraId="5D8A08AD" w14:textId="77777777"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14:paraId="0EFCD8AB" w14:textId="77777777" w:rsidR="009B1CD0" w:rsidRPr="00C27AC7" w:rsidRDefault="009B1CD0" w:rsidP="006C4338">
      <w:pPr>
        <w:tabs>
          <w:tab w:val="left" w:pos="426"/>
          <w:tab w:val="left" w:pos="851"/>
        </w:tabs>
        <w:jc w:val="both"/>
        <w:rPr>
          <w:rFonts w:asciiTheme="minorHAnsi" w:hAnsiTheme="minorHAnsi" w:cstheme="minorHAnsi"/>
          <w:szCs w:val="26"/>
        </w:rPr>
      </w:pPr>
    </w:p>
    <w:p w14:paraId="1510CB60" w14:textId="0D94AEF7"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1B6C20">
        <w:rPr>
          <w:rFonts w:asciiTheme="minorHAnsi" w:hAnsiTheme="minorHAnsi" w:cstheme="minorHAnsi"/>
          <w:bCs/>
          <w:szCs w:val="26"/>
        </w:rPr>
        <w:t>du contrat</w:t>
      </w:r>
    </w:p>
    <w:p w14:paraId="4056DEA4" w14:textId="77777777" w:rsidR="00D22782" w:rsidRPr="00C27AC7" w:rsidRDefault="00D22782" w:rsidP="006C4338">
      <w:pPr>
        <w:tabs>
          <w:tab w:val="left" w:pos="426"/>
          <w:tab w:val="left" w:pos="851"/>
        </w:tabs>
        <w:jc w:val="both"/>
        <w:rPr>
          <w:rFonts w:asciiTheme="minorHAnsi" w:hAnsiTheme="minorHAnsi" w:cstheme="minorHAnsi"/>
          <w:i/>
          <w:szCs w:val="26"/>
        </w:rPr>
      </w:pPr>
    </w:p>
    <w:p w14:paraId="5FA81F54" w14:textId="190F5339" w:rsidR="00482710" w:rsidRPr="00C27AC7" w:rsidRDefault="00445741" w:rsidP="005846FB">
      <w:pPr>
        <w:tabs>
          <w:tab w:val="left" w:pos="426"/>
          <w:tab w:val="left" w:pos="851"/>
        </w:tabs>
        <w:jc w:val="both"/>
        <w:rPr>
          <w:rFonts w:asciiTheme="minorHAnsi" w:hAnsiTheme="minorHAnsi" w:cstheme="minorHAnsi"/>
          <w:szCs w:val="26"/>
          <w:highlight w:val="yellow"/>
        </w:rPr>
      </w:pPr>
      <w:sdt>
        <w:sdtPr>
          <w:rPr>
            <w:rFonts w:cs="Calibri"/>
            <w:szCs w:val="26"/>
          </w:rPr>
          <w:id w:val="756488475"/>
          <w:placeholder>
            <w:docPart w:val="BB9303C7638249428E6323A3F5DC7D35"/>
          </w:placeholder>
          <w:text/>
        </w:sdtPr>
        <w:sdtEndPr/>
        <w:sdtContent>
          <w:r w:rsidR="001B6C20" w:rsidRPr="001B6C20">
            <w:rPr>
              <w:rFonts w:cs="Calibri"/>
              <w:szCs w:val="26"/>
            </w:rPr>
            <w:t>Gestion et l’exploitation d’une cafétéria-boutique-presse et de distributeurs automatiques à destination de la patientèle et du pe</w:t>
          </w:r>
          <w:r w:rsidR="001B6C20">
            <w:rPr>
              <w:rFonts w:cs="Calibri"/>
              <w:szCs w:val="26"/>
            </w:rPr>
            <w:t>rsonnel de l’HNIA BEGIN (lot 1)</w:t>
          </w:r>
        </w:sdtContent>
      </w:sdt>
    </w:p>
    <w:p w14:paraId="4FC6CCFB" w14:textId="77777777" w:rsidR="00140176" w:rsidRDefault="00140176" w:rsidP="00524833">
      <w:pPr>
        <w:tabs>
          <w:tab w:val="left" w:pos="426"/>
          <w:tab w:val="left" w:pos="851"/>
        </w:tabs>
        <w:jc w:val="both"/>
        <w:rPr>
          <w:rFonts w:asciiTheme="minorHAnsi" w:hAnsiTheme="minorHAnsi" w:cstheme="minorHAnsi"/>
          <w:szCs w:val="26"/>
        </w:rPr>
      </w:pPr>
    </w:p>
    <w:p w14:paraId="18B28F81" w14:textId="5B19BDA5"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 xml:space="preserve">Le présent </w:t>
      </w:r>
      <w:r w:rsidR="001B6C20">
        <w:rPr>
          <w:rFonts w:asciiTheme="minorHAnsi" w:hAnsiTheme="minorHAnsi" w:cstheme="minorHAnsi"/>
          <w:szCs w:val="26"/>
        </w:rPr>
        <w:t xml:space="preserve">contrat de concession est passé en application </w:t>
      </w:r>
      <w:r w:rsidRPr="00C27AC7">
        <w:rPr>
          <w:rFonts w:asciiTheme="minorHAnsi" w:hAnsiTheme="minorHAnsi" w:cstheme="minorHAnsi"/>
          <w:szCs w:val="26"/>
        </w:rPr>
        <w:t>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articles</w:t>
      </w:r>
      <w:r w:rsidR="001B6C20">
        <w:rPr>
          <w:rFonts w:asciiTheme="minorHAnsi" w:hAnsiTheme="minorHAnsi" w:cstheme="minorHAnsi"/>
          <w:szCs w:val="26"/>
        </w:rPr>
        <w:t xml:space="preserve"> L.3000-1 à L3.3221-6 et des articles R.3111-1 à R.3221-5 du Code de Commande Publique.</w:t>
      </w:r>
    </w:p>
    <w:p w14:paraId="153804EF" w14:textId="77777777" w:rsidR="00524833" w:rsidRPr="00C27AC7" w:rsidRDefault="00524833" w:rsidP="00524833">
      <w:pPr>
        <w:tabs>
          <w:tab w:val="left" w:pos="426"/>
          <w:tab w:val="left" w:pos="851"/>
        </w:tabs>
        <w:jc w:val="both"/>
        <w:rPr>
          <w:rFonts w:asciiTheme="minorHAnsi" w:hAnsiTheme="minorHAnsi" w:cstheme="minorHAnsi"/>
          <w:szCs w:val="26"/>
        </w:rPr>
      </w:pPr>
    </w:p>
    <w:p w14:paraId="5F7E3640" w14:textId="77777777"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14:paraId="07F430F6" w14:textId="77777777" w:rsidR="00140176" w:rsidRPr="00C27AC7" w:rsidRDefault="00140176" w:rsidP="00140176">
      <w:pPr>
        <w:tabs>
          <w:tab w:val="left" w:pos="426"/>
          <w:tab w:val="left" w:pos="851"/>
        </w:tabs>
        <w:jc w:val="both"/>
        <w:rPr>
          <w:rFonts w:asciiTheme="minorHAnsi" w:hAnsiTheme="minorHAnsi" w:cstheme="minorHAnsi"/>
          <w:szCs w:val="26"/>
        </w:rPr>
      </w:pPr>
    </w:p>
    <w:p w14:paraId="3E06FC93" w14:textId="2F4F8576" w:rsidR="00140176" w:rsidRPr="00CB6885" w:rsidRDefault="00445741" w:rsidP="00CB6885">
      <w:pPr>
        <w:numPr>
          <w:ilvl w:val="0"/>
          <w:numId w:val="5"/>
        </w:numPr>
        <w:tabs>
          <w:tab w:val="left" w:pos="426"/>
          <w:tab w:val="left" w:pos="851"/>
        </w:tabs>
        <w:ind w:left="851"/>
        <w:jc w:val="both"/>
        <w:rPr>
          <w:rFonts w:asciiTheme="minorHAnsi" w:hAnsiTheme="minorHAnsi" w:cstheme="minorHAnsi"/>
          <w:szCs w:val="26"/>
        </w:rPr>
      </w:pPr>
      <w:sdt>
        <w:sdtPr>
          <w:rPr>
            <w:rFonts w:asciiTheme="minorHAnsi" w:hAnsiTheme="minorHAnsi" w:cstheme="minorHAnsi"/>
            <w:szCs w:val="26"/>
          </w:rPr>
          <w:id w:val="-616761609"/>
          <w15:color w:val="000000"/>
          <w14:checkbox>
            <w14:checked w14:val="1"/>
            <w14:checkedState w14:val="2612" w14:font="MS Gothic"/>
            <w14:uncheckedState w14:val="2610" w14:font="MS Gothic"/>
          </w14:checkbox>
        </w:sdtPr>
        <w:sdtEndPr/>
        <w:sdtContent>
          <w:r w:rsidR="00025105">
            <w:rPr>
              <w:rFonts w:ascii="MS Gothic" w:eastAsia="MS Gothic" w:hAnsi="MS Gothic" w:cstheme="minorHAnsi" w:hint="eastAsia"/>
              <w:szCs w:val="26"/>
            </w:rPr>
            <w:t>☒</w:t>
          </w:r>
        </w:sdtContent>
      </w:sdt>
      <w:r w:rsidR="001B6C20">
        <w:rPr>
          <w:rFonts w:asciiTheme="minorHAnsi" w:hAnsiTheme="minorHAnsi" w:cstheme="minorHAnsi"/>
          <w:szCs w:val="26"/>
        </w:rPr>
        <w:t xml:space="preserve"> </w:t>
      </w:r>
      <w:proofErr w:type="gramStart"/>
      <w:r w:rsidR="001B6C20">
        <w:rPr>
          <w:rFonts w:asciiTheme="minorHAnsi" w:hAnsiTheme="minorHAnsi" w:cstheme="minorHAnsi"/>
          <w:szCs w:val="26"/>
        </w:rPr>
        <w:t>à</w:t>
      </w:r>
      <w:proofErr w:type="gramEnd"/>
      <w:r w:rsidR="001B6C20">
        <w:rPr>
          <w:rFonts w:asciiTheme="minorHAnsi" w:hAnsiTheme="minorHAnsi" w:cstheme="minorHAnsi"/>
          <w:szCs w:val="26"/>
        </w:rPr>
        <w:t xml:space="preserve"> l’ensemble du contrat</w:t>
      </w:r>
      <w:r w:rsidR="00140176" w:rsidRPr="00C27AC7">
        <w:rPr>
          <w:rFonts w:asciiTheme="minorHAnsi" w:hAnsiTheme="minorHAnsi" w:cstheme="minorHAnsi"/>
          <w:iCs/>
          <w:szCs w:val="26"/>
        </w:rPr>
        <w:t>;</w:t>
      </w:r>
    </w:p>
    <w:p w14:paraId="2D145783" w14:textId="77777777" w:rsidR="00140176" w:rsidRPr="00C27AC7" w:rsidRDefault="00140176" w:rsidP="00140176">
      <w:pPr>
        <w:pStyle w:val="fcasegauche"/>
        <w:tabs>
          <w:tab w:val="left" w:pos="851"/>
        </w:tabs>
        <w:spacing w:after="0"/>
        <w:rPr>
          <w:rFonts w:asciiTheme="minorHAnsi" w:hAnsiTheme="minorHAnsi" w:cstheme="minorHAnsi"/>
          <w:szCs w:val="26"/>
        </w:rPr>
      </w:pPr>
    </w:p>
    <w:p w14:paraId="006E1AB4" w14:textId="77777777" w:rsidR="00140176" w:rsidRPr="00C27AC7" w:rsidRDefault="00140176" w:rsidP="00140176">
      <w:pPr>
        <w:pStyle w:val="fcasegauche"/>
        <w:tabs>
          <w:tab w:val="left" w:pos="851"/>
        </w:tabs>
        <w:spacing w:after="0"/>
        <w:ind w:left="0" w:firstLine="0"/>
        <w:rPr>
          <w:rFonts w:asciiTheme="minorHAnsi" w:hAnsiTheme="minorHAnsi" w:cstheme="minorHAnsi"/>
          <w:szCs w:val="26"/>
        </w:rPr>
      </w:pPr>
    </w:p>
    <w:p w14:paraId="1B032444" w14:textId="77777777" w:rsidR="00140176" w:rsidRPr="00025105" w:rsidRDefault="00445741" w:rsidP="00140176">
      <w:pPr>
        <w:pStyle w:val="fcasegauche"/>
        <w:numPr>
          <w:ilvl w:val="0"/>
          <w:numId w:val="5"/>
        </w:numPr>
        <w:tabs>
          <w:tab w:val="left" w:pos="851"/>
        </w:tabs>
        <w:spacing w:after="0"/>
        <w:ind w:left="851"/>
        <w:rPr>
          <w:rFonts w:asciiTheme="minorHAnsi" w:hAnsiTheme="minorHAnsi" w:cstheme="minorHAnsi"/>
          <w:szCs w:val="26"/>
        </w:rPr>
      </w:pPr>
      <w:sdt>
        <w:sdtPr>
          <w:rPr>
            <w:rFonts w:asciiTheme="minorHAnsi" w:hAnsiTheme="minorHAnsi" w:cstheme="minorHAnsi"/>
            <w:szCs w:val="26"/>
          </w:rPr>
          <w:id w:val="1631176"/>
          <w15:color w:val="000000"/>
          <w14:checkbox>
            <w14:checked w14:val="0"/>
            <w14:checkedState w14:val="2612" w14:font="MS Gothic"/>
            <w14:uncheckedState w14:val="2610" w14:font="MS Gothic"/>
          </w14:checkbox>
        </w:sdtPr>
        <w:sdtEndPr/>
        <w:sdtContent>
          <w:r w:rsidR="00140176" w:rsidRPr="00025105">
            <w:rPr>
              <w:rFonts w:ascii="Segoe UI Symbol" w:eastAsia="MS Gothic" w:hAnsi="Segoe UI Symbol" w:cs="Segoe UI Symbol"/>
              <w:szCs w:val="26"/>
            </w:rPr>
            <w:t>☐</w:t>
          </w:r>
        </w:sdtContent>
      </w:sdt>
      <w:r w:rsidR="00140176" w:rsidRPr="00025105">
        <w:rPr>
          <w:rFonts w:asciiTheme="minorHAnsi" w:hAnsiTheme="minorHAnsi" w:cstheme="minorHAnsi"/>
          <w:szCs w:val="26"/>
        </w:rPr>
        <w:t xml:space="preserve"> </w:t>
      </w:r>
      <w:proofErr w:type="gramStart"/>
      <w:r w:rsidR="00140176" w:rsidRPr="00025105">
        <w:rPr>
          <w:rFonts w:asciiTheme="minorHAnsi" w:hAnsiTheme="minorHAnsi" w:cstheme="minorHAnsi"/>
          <w:szCs w:val="26"/>
        </w:rPr>
        <w:t>à</w:t>
      </w:r>
      <w:proofErr w:type="gramEnd"/>
      <w:r w:rsidR="00140176" w:rsidRPr="00025105">
        <w:rPr>
          <w:rFonts w:asciiTheme="minorHAnsi" w:hAnsiTheme="minorHAnsi" w:cstheme="minorHAnsi"/>
          <w:szCs w:val="26"/>
        </w:rPr>
        <w:t xml:space="preserve"> l’offre de base </w:t>
      </w:r>
      <w:r w:rsidR="00140176" w:rsidRPr="00025105">
        <w:rPr>
          <w:rFonts w:asciiTheme="minorHAnsi" w:hAnsiTheme="minorHAnsi" w:cstheme="minorHAnsi"/>
          <w:i/>
          <w:iCs/>
          <w:szCs w:val="26"/>
        </w:rPr>
        <w:t>(en cas de variante) </w:t>
      </w:r>
      <w:r w:rsidR="00140176" w:rsidRPr="00025105">
        <w:rPr>
          <w:rFonts w:asciiTheme="minorHAnsi" w:hAnsiTheme="minorHAnsi" w:cstheme="minorHAnsi"/>
          <w:iCs/>
          <w:szCs w:val="26"/>
        </w:rPr>
        <w:t>;</w:t>
      </w:r>
      <w:r w:rsidR="00140176" w:rsidRPr="00025105">
        <w:rPr>
          <w:rFonts w:asciiTheme="minorHAnsi" w:hAnsiTheme="minorHAnsi" w:cstheme="minorHAnsi"/>
          <w:szCs w:val="26"/>
        </w:rPr>
        <w:t xml:space="preserve">  </w:t>
      </w:r>
    </w:p>
    <w:p w14:paraId="6292F302" w14:textId="77777777" w:rsidR="00140176" w:rsidRPr="00025105" w:rsidRDefault="00140176" w:rsidP="00140176">
      <w:pPr>
        <w:pStyle w:val="fcasegauche"/>
        <w:tabs>
          <w:tab w:val="left" w:pos="851"/>
        </w:tabs>
        <w:spacing w:after="0"/>
        <w:rPr>
          <w:rFonts w:asciiTheme="minorHAnsi" w:hAnsiTheme="minorHAnsi" w:cstheme="minorHAnsi"/>
          <w:szCs w:val="26"/>
        </w:rPr>
      </w:pPr>
    </w:p>
    <w:p w14:paraId="3A8182CF" w14:textId="77777777" w:rsidR="00140176" w:rsidRPr="00025105" w:rsidRDefault="00445741" w:rsidP="00140176">
      <w:pPr>
        <w:pStyle w:val="fcasegauche"/>
        <w:tabs>
          <w:tab w:val="left" w:pos="851"/>
        </w:tabs>
        <w:spacing w:after="0"/>
        <w:ind w:left="851" w:firstLine="0"/>
        <w:rPr>
          <w:rFonts w:asciiTheme="minorHAnsi" w:hAnsiTheme="minorHAnsi" w:cstheme="minorHAnsi"/>
          <w:szCs w:val="26"/>
        </w:rPr>
      </w:pPr>
      <w:sdt>
        <w:sdtPr>
          <w:rPr>
            <w:rFonts w:asciiTheme="minorHAnsi" w:hAnsiTheme="minorHAnsi" w:cstheme="minorHAnsi"/>
            <w:szCs w:val="26"/>
          </w:rPr>
          <w:id w:val="-1176799672"/>
          <w15:color w:val="000000"/>
          <w14:checkbox>
            <w14:checked w14:val="0"/>
            <w14:checkedState w14:val="2612" w14:font="MS Gothic"/>
            <w14:uncheckedState w14:val="2610" w14:font="MS Gothic"/>
          </w14:checkbox>
        </w:sdtPr>
        <w:sdtEndPr/>
        <w:sdtContent>
          <w:r w:rsidR="00140176" w:rsidRPr="00025105">
            <w:rPr>
              <w:rFonts w:ascii="Segoe UI Symbol" w:eastAsia="MS Gothic" w:hAnsi="Segoe UI Symbol" w:cs="Segoe UI Symbol"/>
              <w:szCs w:val="26"/>
            </w:rPr>
            <w:t>☐</w:t>
          </w:r>
        </w:sdtContent>
      </w:sdt>
      <w:r w:rsidR="00140176" w:rsidRPr="00025105">
        <w:rPr>
          <w:rFonts w:asciiTheme="minorHAnsi" w:hAnsiTheme="minorHAnsi" w:cstheme="minorHAnsi"/>
          <w:szCs w:val="26"/>
        </w:rPr>
        <w:tab/>
        <w:t xml:space="preserve"> à la variante suivante : </w:t>
      </w:r>
      <w:sdt>
        <w:sdtPr>
          <w:rPr>
            <w:rFonts w:asciiTheme="minorHAnsi" w:hAnsiTheme="minorHAnsi" w:cstheme="minorHAnsi"/>
            <w:szCs w:val="26"/>
          </w:rPr>
          <w:id w:val="1400257695"/>
          <w:placeholder>
            <w:docPart w:val="559B6D5C962C4A96ACD45C885CE6F472"/>
          </w:placeholder>
          <w:showingPlcHdr/>
          <w:text/>
        </w:sdtPr>
        <w:sdtEndPr/>
        <w:sdtContent>
          <w:r w:rsidR="00140176" w:rsidRPr="00025105">
            <w:rPr>
              <w:rFonts w:asciiTheme="minorHAnsi" w:hAnsiTheme="minorHAnsi" w:cstheme="minorHAnsi"/>
              <w:szCs w:val="26"/>
            </w:rPr>
            <w:t>…………</w:t>
          </w:r>
        </w:sdtContent>
      </w:sdt>
    </w:p>
    <w:p w14:paraId="158410B9" w14:textId="77777777" w:rsidR="00140176" w:rsidRPr="00025105" w:rsidRDefault="00140176" w:rsidP="00140176">
      <w:pPr>
        <w:pStyle w:val="fcasegauche"/>
        <w:tabs>
          <w:tab w:val="left" w:pos="851"/>
        </w:tabs>
        <w:spacing w:after="0"/>
        <w:rPr>
          <w:rFonts w:asciiTheme="minorHAnsi" w:hAnsiTheme="minorHAnsi" w:cstheme="minorHAnsi"/>
          <w:szCs w:val="26"/>
        </w:rPr>
      </w:pPr>
    </w:p>
    <w:p w14:paraId="068254AA" w14:textId="77777777" w:rsidR="00140176" w:rsidRPr="00025105" w:rsidRDefault="00140176" w:rsidP="00140176">
      <w:pPr>
        <w:pStyle w:val="fcasegauche"/>
        <w:tabs>
          <w:tab w:val="left" w:pos="851"/>
        </w:tabs>
        <w:spacing w:after="0"/>
        <w:rPr>
          <w:rFonts w:asciiTheme="minorHAnsi" w:hAnsiTheme="minorHAnsi" w:cstheme="minorHAnsi"/>
          <w:szCs w:val="26"/>
        </w:rPr>
      </w:pPr>
    </w:p>
    <w:p w14:paraId="50F6ADDC" w14:textId="77777777" w:rsidR="00140176" w:rsidRPr="00025105" w:rsidRDefault="00445741" w:rsidP="00140176">
      <w:pPr>
        <w:pStyle w:val="fcasegauche"/>
        <w:numPr>
          <w:ilvl w:val="0"/>
          <w:numId w:val="5"/>
        </w:numPr>
        <w:tabs>
          <w:tab w:val="left" w:pos="851"/>
        </w:tabs>
        <w:spacing w:after="0"/>
        <w:ind w:left="851"/>
        <w:rPr>
          <w:rFonts w:asciiTheme="minorHAnsi" w:hAnsiTheme="minorHAnsi" w:cstheme="minorHAnsi"/>
          <w:szCs w:val="26"/>
        </w:rPr>
      </w:pPr>
      <w:sdt>
        <w:sdtPr>
          <w:rPr>
            <w:rFonts w:asciiTheme="minorHAnsi" w:hAnsiTheme="minorHAnsi" w:cstheme="minorHAnsi"/>
            <w:szCs w:val="26"/>
          </w:rPr>
          <w:id w:val="404723546"/>
          <w15:color w:val="000000"/>
          <w14:checkbox>
            <w14:checked w14:val="0"/>
            <w14:checkedState w14:val="2612" w14:font="MS Gothic"/>
            <w14:uncheckedState w14:val="2610" w14:font="MS Gothic"/>
          </w14:checkbox>
        </w:sdtPr>
        <w:sdtEndPr/>
        <w:sdtContent>
          <w:r w:rsidR="00140176" w:rsidRPr="00025105">
            <w:rPr>
              <w:rFonts w:ascii="Segoe UI Symbol" w:eastAsia="MS Gothic" w:hAnsi="Segoe UI Symbol" w:cs="Segoe UI Symbol"/>
              <w:szCs w:val="26"/>
            </w:rPr>
            <w:t>☐</w:t>
          </w:r>
        </w:sdtContent>
      </w:sdt>
      <w:r w:rsidR="00140176" w:rsidRPr="00025105">
        <w:rPr>
          <w:rFonts w:asciiTheme="minorHAnsi" w:hAnsiTheme="minorHAnsi" w:cstheme="minorHAnsi"/>
          <w:szCs w:val="26"/>
        </w:rPr>
        <w:t xml:space="preserve"> avec les prestations supplémentaires suivantes </w:t>
      </w:r>
      <w:r w:rsidR="00140176" w:rsidRPr="00025105">
        <w:rPr>
          <w:rFonts w:asciiTheme="minorHAnsi" w:hAnsiTheme="minorHAnsi" w:cstheme="minorHAnsi"/>
          <w:i/>
          <w:iCs/>
          <w:szCs w:val="26"/>
        </w:rPr>
        <w:t>(en cas de PSE) </w:t>
      </w:r>
      <w:r w:rsidR="00140176" w:rsidRPr="00025105">
        <w:rPr>
          <w:rFonts w:asciiTheme="minorHAnsi" w:hAnsiTheme="minorHAnsi" w:cstheme="minorHAnsi"/>
          <w:iCs/>
          <w:szCs w:val="26"/>
        </w:rPr>
        <w:t xml:space="preserve"> </w:t>
      </w:r>
      <w:r w:rsidR="00140176" w:rsidRPr="00025105">
        <w:rPr>
          <w:rFonts w:asciiTheme="minorHAnsi" w:hAnsiTheme="minorHAnsi" w:cstheme="minorHAnsi"/>
          <w:szCs w:val="26"/>
        </w:rPr>
        <w:t xml:space="preserve">: </w:t>
      </w:r>
      <w:sdt>
        <w:sdtPr>
          <w:rPr>
            <w:rFonts w:asciiTheme="minorHAnsi" w:hAnsiTheme="minorHAnsi" w:cstheme="minorHAnsi"/>
            <w:szCs w:val="26"/>
          </w:rPr>
          <w:id w:val="312912638"/>
          <w:placeholder>
            <w:docPart w:val="58AE08DBD73D43DBB0632AEC49C72410"/>
          </w:placeholder>
          <w:showingPlcHdr/>
          <w:text/>
        </w:sdtPr>
        <w:sdtEndPr/>
        <w:sdtContent>
          <w:r w:rsidR="00140176" w:rsidRPr="00025105">
            <w:rPr>
              <w:rFonts w:asciiTheme="minorHAnsi" w:hAnsiTheme="minorHAnsi" w:cstheme="minorHAnsi"/>
              <w:szCs w:val="26"/>
            </w:rPr>
            <w:t>…………</w:t>
          </w:r>
        </w:sdtContent>
      </w:sdt>
    </w:p>
    <w:p w14:paraId="2278C24A" w14:textId="77777777" w:rsidR="009B1CD0" w:rsidRDefault="009B1CD0" w:rsidP="00140176">
      <w:pPr>
        <w:tabs>
          <w:tab w:val="left" w:pos="426"/>
          <w:tab w:val="left" w:pos="851"/>
        </w:tabs>
        <w:jc w:val="both"/>
        <w:rPr>
          <w:rFonts w:asciiTheme="minorHAnsi" w:hAnsiTheme="minorHAnsi" w:cstheme="minorHAnsi"/>
          <w:szCs w:val="26"/>
        </w:rPr>
      </w:pPr>
    </w:p>
    <w:p w14:paraId="0DC263E8" w14:textId="77777777" w:rsidR="00140176" w:rsidRPr="00C27AC7" w:rsidRDefault="00140176" w:rsidP="00140176">
      <w:pPr>
        <w:tabs>
          <w:tab w:val="left" w:pos="426"/>
          <w:tab w:val="left" w:pos="851"/>
        </w:tabs>
        <w:jc w:val="both"/>
        <w:rPr>
          <w:rFonts w:asciiTheme="minorHAnsi" w:hAnsiTheme="minorHAnsi" w:cstheme="minorHAnsi"/>
          <w:szCs w:val="26"/>
        </w:rPr>
      </w:pPr>
    </w:p>
    <w:p w14:paraId="757F78A5" w14:textId="77777777"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74B456E9" w14:textId="77777777">
        <w:tc>
          <w:tcPr>
            <w:tcW w:w="10277" w:type="dxa"/>
            <w:shd w:val="clear" w:color="auto" w:fill="66CCFF"/>
          </w:tcPr>
          <w:p w14:paraId="36444914" w14:textId="77777777"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14:paraId="45770FE5" w14:textId="77777777" w:rsidR="009B1CD0" w:rsidRPr="00C27AC7" w:rsidRDefault="009B1CD0" w:rsidP="006C4338">
      <w:pPr>
        <w:tabs>
          <w:tab w:val="left" w:pos="851"/>
        </w:tabs>
        <w:rPr>
          <w:rFonts w:asciiTheme="minorHAnsi" w:hAnsiTheme="minorHAnsi" w:cstheme="minorHAnsi"/>
          <w:szCs w:val="26"/>
        </w:rPr>
      </w:pPr>
    </w:p>
    <w:p w14:paraId="03A9A9B9" w14:textId="77777777"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14:paraId="1EE0D668" w14:textId="77777777" w:rsidR="00C5526F" w:rsidRPr="00C27AC7" w:rsidRDefault="00C5526F" w:rsidP="00A60E41">
      <w:pPr>
        <w:rPr>
          <w:rFonts w:asciiTheme="minorHAnsi" w:hAnsiTheme="minorHAnsi" w:cstheme="minorHAnsi"/>
          <w:b/>
          <w:szCs w:val="26"/>
        </w:rPr>
      </w:pPr>
    </w:p>
    <w:p w14:paraId="328E101A" w14:textId="77777777"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14:paraId="6131E7D0" w14:textId="7777777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14:paraId="0F0C7164" w14:textId="77777777"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14:paraId="6B66C8CA" w14:textId="77777777"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14:paraId="76FEC3B2"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52970F45" w14:textId="77777777"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14:paraId="0831BBD0" w14:textId="77777777"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14:paraId="3D39D5D0"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26A67927" w14:textId="77777777"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14:paraId="5B829FD0" w14:textId="77777777"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14:paraId="6ECC71F0" w14:textId="1911EEFB" w:rsidR="009B1CD0" w:rsidRPr="00C27AC7" w:rsidRDefault="009B1CD0" w:rsidP="009F5EDA">
      <w:pPr>
        <w:tabs>
          <w:tab w:val="left" w:pos="851"/>
        </w:tabs>
        <w:spacing w:before="240"/>
        <w:jc w:val="both"/>
        <w:rPr>
          <w:rFonts w:asciiTheme="minorHAnsi" w:hAnsiTheme="minorHAnsi" w:cstheme="minorHAnsi"/>
          <w:szCs w:val="26"/>
        </w:rPr>
      </w:pPr>
      <w:r w:rsidRPr="00CB6885">
        <w:rPr>
          <w:rFonts w:asciiTheme="minorHAnsi" w:hAnsiTheme="minorHAnsi" w:cstheme="minorHAnsi"/>
          <w:szCs w:val="26"/>
        </w:rPr>
        <w:t>Ap</w:t>
      </w:r>
      <w:r w:rsidR="00C5526F" w:rsidRPr="00CB6885">
        <w:rPr>
          <w:rFonts w:asciiTheme="minorHAnsi" w:hAnsiTheme="minorHAnsi" w:cstheme="minorHAnsi"/>
          <w:szCs w:val="26"/>
        </w:rPr>
        <w:t xml:space="preserve">rès avoir pris connaissance de toutes les </w:t>
      </w:r>
      <w:r w:rsidRPr="00CB6885">
        <w:rPr>
          <w:rFonts w:asciiTheme="minorHAnsi" w:hAnsiTheme="minorHAnsi" w:cstheme="minorHAnsi"/>
          <w:szCs w:val="26"/>
        </w:rPr>
        <w:t xml:space="preserve">pièces </w:t>
      </w:r>
      <w:r w:rsidR="00C5526F" w:rsidRPr="00CB6885">
        <w:rPr>
          <w:rFonts w:asciiTheme="minorHAnsi" w:hAnsiTheme="minorHAnsi" w:cstheme="minorHAnsi"/>
          <w:szCs w:val="26"/>
        </w:rPr>
        <w:t xml:space="preserve">énumérées à l’article 1.1 du CCP </w:t>
      </w:r>
      <w:bookmarkStart w:id="0" w:name="_GoBack"/>
      <w:bookmarkEnd w:id="0"/>
      <w:r w:rsidR="00C5526F" w:rsidRPr="00445741">
        <w:rPr>
          <w:rFonts w:asciiTheme="minorHAnsi" w:hAnsiTheme="minorHAnsi" w:cstheme="minorHAnsi"/>
          <w:szCs w:val="26"/>
        </w:rPr>
        <w:t>n°</w:t>
      </w:r>
      <w:sdt>
        <w:sdtPr>
          <w:rPr>
            <w:rFonts w:cs="Calibri"/>
            <w:szCs w:val="26"/>
          </w:rPr>
          <w:id w:val="1798650853"/>
          <w:placeholder>
            <w:docPart w:val="96AA067E78BA4D2B90C18CF402DAE2BB"/>
          </w:placeholder>
          <w:text/>
        </w:sdtPr>
        <w:sdtEndPr/>
        <w:sdtContent>
          <w:r w:rsidR="00445741" w:rsidRPr="00445741">
            <w:rPr>
              <w:rFonts w:cs="Calibri"/>
              <w:szCs w:val="26"/>
            </w:rPr>
            <w:t>DAF_2024_000284</w:t>
          </w:r>
        </w:sdtContent>
      </w:sdt>
      <w:r w:rsidR="009A3DBA" w:rsidRPr="00445741">
        <w:rPr>
          <w:rFonts w:asciiTheme="minorHAnsi" w:hAnsiTheme="minorHAnsi" w:cstheme="minorHAnsi"/>
          <w:szCs w:val="26"/>
        </w:rPr>
        <w:t xml:space="preserve"> </w:t>
      </w:r>
      <w:r w:rsidR="00C5526F" w:rsidRPr="00445741">
        <w:rPr>
          <w:rFonts w:asciiTheme="minorHAnsi" w:hAnsiTheme="minorHAnsi" w:cstheme="minorHAnsi"/>
          <w:szCs w:val="26"/>
        </w:rPr>
        <w:t xml:space="preserve">et </w:t>
      </w:r>
      <w:r w:rsidRPr="00445741">
        <w:rPr>
          <w:rFonts w:asciiTheme="minorHAnsi" w:hAnsiTheme="minorHAnsi" w:cstheme="minorHAnsi"/>
          <w:szCs w:val="26"/>
        </w:rPr>
        <w:t>constitutives</w:t>
      </w:r>
      <w:r w:rsidR="00603870" w:rsidRPr="00CB6885">
        <w:rPr>
          <w:rFonts w:asciiTheme="minorHAnsi" w:hAnsiTheme="minorHAnsi" w:cstheme="minorHAnsi"/>
          <w:szCs w:val="26"/>
        </w:rPr>
        <w:t xml:space="preserve"> </w:t>
      </w:r>
      <w:r w:rsidRPr="00CB6885">
        <w:rPr>
          <w:rFonts w:asciiTheme="minorHAnsi" w:hAnsiTheme="minorHAnsi" w:cstheme="minorHAnsi"/>
          <w:szCs w:val="26"/>
        </w:rPr>
        <w:t xml:space="preserve">du marché </w:t>
      </w:r>
      <w:r w:rsidR="00FE48C9" w:rsidRPr="00CB6885">
        <w:rPr>
          <w:rFonts w:asciiTheme="minorHAnsi" w:hAnsiTheme="minorHAnsi" w:cstheme="minorHAnsi"/>
          <w:szCs w:val="26"/>
        </w:rPr>
        <w:t>public</w:t>
      </w:r>
      <w:r w:rsidR="00C5526F" w:rsidRPr="00CB6885">
        <w:rPr>
          <w:rFonts w:asciiTheme="minorHAnsi" w:hAnsiTheme="minorHAnsi" w:cstheme="minorHAnsi"/>
          <w:szCs w:val="26"/>
        </w:rPr>
        <w:t xml:space="preserve"> </w:t>
      </w:r>
      <w:r w:rsidR="003543CF" w:rsidRPr="00CB6885">
        <w:rPr>
          <w:rFonts w:asciiTheme="minorHAnsi" w:hAnsiTheme="minorHAnsi" w:cstheme="minorHAnsi"/>
          <w:szCs w:val="26"/>
        </w:rPr>
        <w:t>;</w:t>
      </w:r>
    </w:p>
    <w:p w14:paraId="343BFB2D" w14:textId="77777777" w:rsidR="00A83B56" w:rsidRPr="00C27AC7" w:rsidRDefault="00A83B56" w:rsidP="00A60E41">
      <w:pPr>
        <w:tabs>
          <w:tab w:val="left" w:pos="851"/>
        </w:tabs>
        <w:jc w:val="both"/>
        <w:rPr>
          <w:rFonts w:asciiTheme="minorHAnsi" w:hAnsiTheme="minorHAnsi" w:cstheme="minorHAnsi"/>
          <w:szCs w:val="26"/>
        </w:rPr>
      </w:pPr>
    </w:p>
    <w:p w14:paraId="7C1FB1E7" w14:textId="77777777"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14:paraId="66F8F2D6" w14:textId="77777777" w:rsidR="009B1CD0" w:rsidRPr="00C27AC7" w:rsidRDefault="009B1CD0" w:rsidP="00A60E41">
      <w:pPr>
        <w:tabs>
          <w:tab w:val="left" w:pos="851"/>
        </w:tabs>
        <w:jc w:val="both"/>
        <w:rPr>
          <w:rFonts w:asciiTheme="minorHAnsi" w:hAnsiTheme="minorHAnsi" w:cstheme="minorHAnsi"/>
          <w:szCs w:val="26"/>
        </w:rPr>
      </w:pPr>
    </w:p>
    <w:p w14:paraId="7788E8C3" w14:textId="77777777" w:rsidR="009B1CD0" w:rsidRPr="00C27AC7" w:rsidRDefault="00445741"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le</w:t>
      </w:r>
      <w:proofErr w:type="gramEnd"/>
      <w:r w:rsidR="00D90A00" w:rsidRPr="00C27AC7">
        <w:rPr>
          <w:rFonts w:asciiTheme="minorHAnsi" w:hAnsiTheme="minorHAnsi" w:cstheme="minorHAnsi"/>
          <w:szCs w:val="26"/>
        </w:rPr>
        <w:t xml:space="preserve"> </w:t>
      </w:r>
      <w:r w:rsidR="009B1CD0" w:rsidRPr="00C27AC7">
        <w:rPr>
          <w:rFonts w:asciiTheme="minorHAnsi" w:hAnsiTheme="minorHAnsi" w:cstheme="minorHAnsi"/>
          <w:szCs w:val="26"/>
        </w:rPr>
        <w:t>signataire</w:t>
      </w:r>
    </w:p>
    <w:p w14:paraId="5A5665B1" w14:textId="77777777" w:rsidR="009B1CD0" w:rsidRPr="00C27AC7" w:rsidRDefault="00445741"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9B1CD0" w:rsidRPr="00C27AC7">
        <w:rPr>
          <w:rFonts w:asciiTheme="minorHAnsi" w:hAnsiTheme="minorHAnsi" w:cstheme="minorHAnsi"/>
          <w:szCs w:val="26"/>
        </w:rPr>
        <w:t>engage</w:t>
      </w:r>
      <w:proofErr w:type="gramEnd"/>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14:paraId="3F882406" w14:textId="77777777"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4DAC328" w14:textId="77777777" w:rsidR="009B1CD0" w:rsidRPr="00C27AC7" w:rsidRDefault="00445741"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14:paraId="377DD296" w14:textId="77777777" w:rsidR="009B1CD0" w:rsidRPr="00C27AC7" w:rsidRDefault="00445741"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14:paraId="7104A466" w14:textId="77777777"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A23CA13" w14:textId="77777777" w:rsidR="009C4DCF" w:rsidRPr="00C27AC7" w:rsidRDefault="00445741"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14:paraId="2A0C1FD5" w14:textId="77777777" w:rsidR="009B1CD0" w:rsidRPr="00C27AC7" w:rsidRDefault="009B1CD0" w:rsidP="00A60E41">
      <w:pPr>
        <w:tabs>
          <w:tab w:val="left" w:pos="851"/>
        </w:tabs>
        <w:jc w:val="both"/>
        <w:rPr>
          <w:rFonts w:asciiTheme="minorHAnsi" w:hAnsiTheme="minorHAnsi" w:cstheme="minorHAnsi"/>
          <w:szCs w:val="26"/>
        </w:rPr>
      </w:pPr>
    </w:p>
    <w:p w14:paraId="2E2DFB8E" w14:textId="77777777" w:rsidR="009B1CD0" w:rsidRPr="00C27AC7" w:rsidRDefault="00445741"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proofErr w:type="gramStart"/>
      <w:r w:rsidR="00D90A00" w:rsidRPr="00C27AC7">
        <w:rPr>
          <w:rFonts w:asciiTheme="minorHAnsi" w:hAnsiTheme="minorHAnsi" w:cstheme="minorHAnsi"/>
          <w:szCs w:val="26"/>
        </w:rPr>
        <w:t>l</w:t>
      </w:r>
      <w:r w:rsidR="009B1CD0" w:rsidRPr="00C27AC7">
        <w:rPr>
          <w:rFonts w:asciiTheme="minorHAnsi" w:hAnsiTheme="minorHAnsi" w:cstheme="minorHAnsi"/>
          <w:szCs w:val="26"/>
        </w:rPr>
        <w:t>’ensemble</w:t>
      </w:r>
      <w:proofErr w:type="gramEnd"/>
      <w:r w:rsidR="009B1CD0" w:rsidRPr="00C27AC7">
        <w:rPr>
          <w:rFonts w:asciiTheme="minorHAnsi" w:hAnsiTheme="minorHAnsi" w:cstheme="minorHAnsi"/>
          <w:szCs w:val="26"/>
        </w:rPr>
        <w:t xml:space="preserve"> des </w:t>
      </w:r>
      <w:r w:rsidR="00D16526">
        <w:rPr>
          <w:rFonts w:asciiTheme="minorHAnsi" w:hAnsiTheme="minorHAnsi" w:cstheme="minorHAnsi"/>
          <w:szCs w:val="26"/>
        </w:rPr>
        <w:t>membres du groupement s’engage</w:t>
      </w:r>
      <w:r w:rsidR="009B1CD0" w:rsidRPr="00C27AC7">
        <w:rPr>
          <w:rFonts w:asciiTheme="minorHAnsi" w:hAnsiTheme="minorHAnsi" w:cstheme="minorHAnsi"/>
          <w:szCs w:val="26"/>
        </w:rPr>
        <w:t>, sur la base de l’offre du groupement ;</w:t>
      </w:r>
    </w:p>
    <w:p w14:paraId="351853DF" w14:textId="77777777"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1567153" w14:textId="77777777" w:rsidR="003543CF" w:rsidRPr="00C27AC7" w:rsidRDefault="00445741"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14:paraId="6C46326D" w14:textId="77777777" w:rsidR="009B1CD0" w:rsidRPr="00C27AC7" w:rsidRDefault="009B1CD0" w:rsidP="00A60E41">
      <w:pPr>
        <w:pStyle w:val="fcase1ertab"/>
        <w:tabs>
          <w:tab w:val="left" w:pos="851"/>
        </w:tabs>
        <w:ind w:left="0" w:firstLine="0"/>
        <w:rPr>
          <w:rFonts w:asciiTheme="minorHAnsi" w:hAnsiTheme="minorHAnsi" w:cstheme="minorHAnsi"/>
          <w:szCs w:val="26"/>
        </w:rPr>
      </w:pPr>
    </w:p>
    <w:p w14:paraId="5C095F0E" w14:textId="77777777" w:rsidR="00140176" w:rsidRPr="00C27AC7" w:rsidRDefault="00140176" w:rsidP="00140176">
      <w:pPr>
        <w:pStyle w:val="fcase1ertab"/>
        <w:tabs>
          <w:tab w:val="left" w:pos="851"/>
        </w:tabs>
        <w:ind w:left="0" w:firstLine="0"/>
        <w:rPr>
          <w:rFonts w:asciiTheme="minorHAnsi" w:hAnsiTheme="minorHAnsi" w:cstheme="minorHAnsi"/>
          <w:szCs w:val="26"/>
        </w:rPr>
      </w:pPr>
      <w:proofErr w:type="gramStart"/>
      <w:r w:rsidRPr="00CB6885">
        <w:rPr>
          <w:rFonts w:asciiTheme="minorHAnsi" w:hAnsiTheme="minorHAnsi" w:cstheme="minorHAnsi"/>
          <w:szCs w:val="26"/>
        </w:rPr>
        <w:t>à</w:t>
      </w:r>
      <w:proofErr w:type="gramEnd"/>
      <w:r w:rsidRPr="00CB6885">
        <w:rPr>
          <w:rFonts w:asciiTheme="minorHAnsi" w:hAnsiTheme="minorHAnsi" w:cstheme="minorHAnsi"/>
          <w:szCs w:val="26"/>
        </w:rPr>
        <w:t xml:space="preserve"> livrer les fournitures demandées </w:t>
      </w:r>
      <w:r w:rsidR="00CB6885" w:rsidRPr="00CB6885">
        <w:rPr>
          <w:rFonts w:asciiTheme="minorHAnsi" w:hAnsiTheme="minorHAnsi" w:cstheme="minorHAnsi"/>
          <w:szCs w:val="26"/>
        </w:rPr>
        <w:t>et</w:t>
      </w:r>
      <w:r w:rsidRPr="00CB6885">
        <w:rPr>
          <w:rFonts w:asciiTheme="minorHAnsi" w:hAnsiTheme="minorHAnsi" w:cstheme="minorHAnsi"/>
          <w:szCs w:val="26"/>
        </w:rPr>
        <w:t xml:space="preserve"> à exécuter les prestations demandées aux prix indiqués dans l’annexe financière en annexe du</w:t>
      </w:r>
      <w:r w:rsidRPr="00C27AC7">
        <w:rPr>
          <w:rFonts w:asciiTheme="minorHAnsi" w:hAnsiTheme="minorHAnsi" w:cstheme="minorHAnsi"/>
          <w:szCs w:val="26"/>
        </w:rPr>
        <w:t xml:space="preserve"> présent document.</w:t>
      </w:r>
    </w:p>
    <w:p w14:paraId="6E909132" w14:textId="77777777"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14:paraId="3B1F27B2" w14:textId="77777777"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14:paraId="3542AD4F" w14:textId="77777777"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14:paraId="59FF7AC7" w14:textId="77777777" w:rsidR="00036500" w:rsidRPr="00C27AC7" w:rsidRDefault="00036500" w:rsidP="00A60E41">
      <w:pPr>
        <w:tabs>
          <w:tab w:val="left" w:pos="851"/>
          <w:tab w:val="left" w:pos="6237"/>
        </w:tabs>
        <w:rPr>
          <w:rFonts w:asciiTheme="minorHAnsi" w:hAnsiTheme="minorHAnsi" w:cstheme="minorHAnsi"/>
          <w:i/>
          <w:iCs/>
          <w:szCs w:val="26"/>
        </w:rPr>
      </w:pPr>
    </w:p>
    <w:p w14:paraId="3915FE48" w14:textId="77777777"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14:paraId="1BC8EFC4" w14:textId="77777777" w:rsidR="00354C04" w:rsidRPr="00C27AC7" w:rsidRDefault="00445741"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06A3035B" w14:textId="77777777"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14:paraId="6B49DE0A" w14:textId="7777777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14:paraId="36C462AC"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14:paraId="270A2532"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41B84B" w14:textId="77777777"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14:paraId="3347F9E0" w14:textId="77777777"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14:paraId="1D81A7D7" w14:textId="7777777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14:paraId="0BD81368" w14:textId="77777777"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14:paraId="7B6D344D"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7C5EAB"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14:paraId="694880CA" w14:textId="77777777"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14:paraId="3417FAAB" w14:textId="77777777" w:rsidTr="00C5526F">
        <w:trPr>
          <w:trHeight w:val="680"/>
        </w:trPr>
        <w:tc>
          <w:tcPr>
            <w:tcW w:w="4146" w:type="dxa"/>
            <w:tcBorders>
              <w:top w:val="single" w:sz="4" w:space="0" w:color="000000"/>
              <w:left w:val="single" w:sz="4" w:space="0" w:color="000000"/>
            </w:tcBorders>
            <w:shd w:val="clear" w:color="auto" w:fill="CCFFFF"/>
            <w:vAlign w:val="center"/>
          </w:tcPr>
          <w:p w14:paraId="1210B082"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14:paraId="2550370E"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14:paraId="115CE709"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0E743A07" w14:textId="77777777" w:rsidTr="00C5526F">
        <w:trPr>
          <w:trHeight w:val="680"/>
        </w:trPr>
        <w:tc>
          <w:tcPr>
            <w:tcW w:w="4146" w:type="dxa"/>
            <w:tcBorders>
              <w:left w:val="single" w:sz="4" w:space="0" w:color="000000"/>
            </w:tcBorders>
            <w:shd w:val="clear" w:color="auto" w:fill="auto"/>
            <w:vAlign w:val="center"/>
          </w:tcPr>
          <w:p w14:paraId="16F84705"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14:paraId="4DC93693"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14:paraId="3B3F823D"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62B4BDA9" w14:textId="77777777" w:rsidTr="00C5526F">
        <w:trPr>
          <w:trHeight w:val="680"/>
        </w:trPr>
        <w:tc>
          <w:tcPr>
            <w:tcW w:w="4146" w:type="dxa"/>
            <w:tcBorders>
              <w:left w:val="single" w:sz="4" w:space="0" w:color="000000"/>
              <w:bottom w:val="single" w:sz="4" w:space="0" w:color="000000"/>
            </w:tcBorders>
            <w:shd w:val="clear" w:color="auto" w:fill="CCFFFF"/>
            <w:vAlign w:val="center"/>
          </w:tcPr>
          <w:p w14:paraId="1BE2C62F"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14:paraId="65D9AFEB"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14:paraId="6B3EC913"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bl>
    <w:p w14:paraId="4ADCDBA1" w14:textId="77777777"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14:paraId="15E28429" w14:textId="77777777"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14:paraId="2DF4D61D" w14:textId="77777777"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14:paraId="24C6D960" w14:textId="77777777"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14:paraId="7B8DEC3F" w14:textId="77777777"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14:anchorId="3BC5E833" wp14:editId="3269CE9C">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14:paraId="0EAD2BD2"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0B8D3996" w14:textId="683D02FC"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1B6C20">
        <w:rPr>
          <w:rFonts w:asciiTheme="minorHAnsi" w:hAnsiTheme="minorHAnsi" w:cstheme="minorHAnsi"/>
          <w:b/>
          <w:szCs w:val="26"/>
        </w:rPr>
        <w:t>4</w:t>
      </w:r>
      <w:r w:rsidRPr="00C27AC7">
        <w:rPr>
          <w:rFonts w:asciiTheme="minorHAnsi" w:hAnsiTheme="minorHAnsi" w:cstheme="minorHAnsi"/>
          <w:b/>
          <w:szCs w:val="26"/>
        </w:rPr>
        <w:t xml:space="preserve"> - Durée d’exécution du </w:t>
      </w:r>
      <w:r w:rsidR="001B6C20">
        <w:rPr>
          <w:rFonts w:asciiTheme="minorHAnsi" w:hAnsiTheme="minorHAnsi" w:cstheme="minorHAnsi"/>
          <w:b/>
          <w:szCs w:val="26"/>
        </w:rPr>
        <w:t>contrat</w:t>
      </w:r>
    </w:p>
    <w:p w14:paraId="13298FB8" w14:textId="441ABBA1" w:rsidR="006D0D8D" w:rsidRPr="00C27AC7" w:rsidRDefault="006D0D8D" w:rsidP="009B45B9">
      <w:pPr>
        <w:tabs>
          <w:tab w:val="left" w:pos="576"/>
          <w:tab w:val="left" w:pos="851"/>
        </w:tabs>
        <w:jc w:val="both"/>
        <w:rPr>
          <w:rFonts w:asciiTheme="minorHAnsi" w:hAnsiTheme="minorHAnsi" w:cstheme="minorHAnsi"/>
          <w:szCs w:val="26"/>
        </w:rPr>
      </w:pPr>
    </w:p>
    <w:p w14:paraId="3C7B42E9" w14:textId="28B3A0A1" w:rsidR="00140176" w:rsidRPr="00066FF1" w:rsidRDefault="00140176" w:rsidP="00140176">
      <w:pPr>
        <w:tabs>
          <w:tab w:val="left" w:pos="576"/>
          <w:tab w:val="left" w:pos="851"/>
        </w:tabs>
        <w:jc w:val="both"/>
        <w:rPr>
          <w:rFonts w:asciiTheme="minorHAnsi" w:hAnsiTheme="minorHAnsi" w:cstheme="minorHAnsi"/>
          <w:i/>
          <w:szCs w:val="26"/>
        </w:rPr>
      </w:pPr>
      <w:r w:rsidRPr="00066FF1">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1B6C20">
            <w:rPr>
              <w:rFonts w:asciiTheme="minorHAnsi" w:hAnsiTheme="minorHAnsi" w:cstheme="minorHAnsi"/>
              <w:szCs w:val="26"/>
            </w:rPr>
            <w:t>84</w:t>
          </w:r>
        </w:sdtContent>
      </w:sdt>
      <w:r w:rsidRPr="00066FF1">
        <w:rPr>
          <w:rFonts w:asciiTheme="minorHAnsi" w:hAnsiTheme="minorHAnsi" w:cstheme="minorHAnsi"/>
          <w:szCs w:val="26"/>
        </w:rPr>
        <w:t xml:space="preserve"> mois à compter de :</w:t>
      </w:r>
    </w:p>
    <w:p w14:paraId="061B8429" w14:textId="64862C8C" w:rsidR="00140176" w:rsidRPr="00C22487" w:rsidRDefault="00140176" w:rsidP="00C22487">
      <w:pPr>
        <w:tabs>
          <w:tab w:val="left" w:pos="851"/>
        </w:tabs>
        <w:spacing w:before="120"/>
        <w:ind w:left="567"/>
        <w:jc w:val="both"/>
        <w:rPr>
          <w:rFonts w:asciiTheme="minorHAnsi" w:hAnsiTheme="minorHAnsi" w:cstheme="minorHAnsi"/>
          <w:szCs w:val="26"/>
        </w:rPr>
      </w:pPr>
      <w:r w:rsidRPr="00066FF1">
        <w:rPr>
          <w:rFonts w:asciiTheme="minorHAnsi" w:hAnsiTheme="minorHAnsi" w:cstheme="minorHAnsi"/>
          <w:szCs w:val="26"/>
        </w:rPr>
        <w:tab/>
      </w:r>
      <w:sdt>
        <w:sdtPr>
          <w:rPr>
            <w:rFonts w:asciiTheme="minorHAnsi" w:hAnsiTheme="minorHAnsi" w:cstheme="minorHAnsi"/>
            <w:szCs w:val="26"/>
          </w:rPr>
          <w:id w:val="-229308647"/>
          <w15:color w:val="000000"/>
          <w14:checkbox>
            <w14:checked w14:val="1"/>
            <w14:checkedState w14:val="2612" w14:font="MS Gothic"/>
            <w14:uncheckedState w14:val="2610" w14:font="MS Gothic"/>
          </w14:checkbox>
        </w:sdtPr>
        <w:sdtEndPr/>
        <w:sdtContent>
          <w:r w:rsidR="00066FF1" w:rsidRPr="00066FF1">
            <w:rPr>
              <w:rFonts w:ascii="MS Gothic" w:eastAsia="MS Gothic" w:hAnsi="MS Gothic" w:cstheme="minorHAnsi" w:hint="eastAsia"/>
              <w:szCs w:val="26"/>
            </w:rPr>
            <w:t>☒</w:t>
          </w:r>
        </w:sdtContent>
      </w:sdt>
      <w:r w:rsidRPr="00066FF1">
        <w:rPr>
          <w:rFonts w:asciiTheme="minorHAnsi" w:hAnsiTheme="minorHAnsi" w:cstheme="minorHAnsi"/>
          <w:szCs w:val="26"/>
        </w:rPr>
        <w:t xml:space="preserve"> </w:t>
      </w:r>
      <w:proofErr w:type="gramStart"/>
      <w:r w:rsidRPr="00066FF1">
        <w:rPr>
          <w:rFonts w:asciiTheme="minorHAnsi" w:hAnsiTheme="minorHAnsi" w:cstheme="minorHAnsi"/>
          <w:szCs w:val="26"/>
        </w:rPr>
        <w:t>la</w:t>
      </w:r>
      <w:proofErr w:type="gramEnd"/>
      <w:r w:rsidRPr="00066FF1">
        <w:rPr>
          <w:rFonts w:asciiTheme="minorHAnsi" w:hAnsiTheme="minorHAnsi" w:cstheme="minorHAnsi"/>
          <w:szCs w:val="26"/>
        </w:rPr>
        <w:t xml:space="preserve"> date de notification de l’ordre de service</w:t>
      </w:r>
      <w:r w:rsidR="001B6C20">
        <w:rPr>
          <w:rFonts w:asciiTheme="minorHAnsi" w:hAnsiTheme="minorHAnsi" w:cstheme="minorHAnsi"/>
          <w:szCs w:val="26"/>
        </w:rPr>
        <w:t xml:space="preserve"> </w:t>
      </w:r>
    </w:p>
    <w:p w14:paraId="68A9C7DF" w14:textId="77777777" w:rsidR="00140176" w:rsidRPr="00C27AC7" w:rsidRDefault="00140176" w:rsidP="00140176">
      <w:pPr>
        <w:pStyle w:val="fcasegauche"/>
        <w:tabs>
          <w:tab w:val="left" w:pos="426"/>
          <w:tab w:val="left" w:pos="851"/>
        </w:tabs>
        <w:spacing w:after="0"/>
        <w:ind w:left="0" w:firstLine="0"/>
        <w:jc w:val="left"/>
        <w:rPr>
          <w:rFonts w:asciiTheme="minorHAnsi" w:hAnsiTheme="minorHAnsi" w:cstheme="minorHAnsi"/>
          <w:szCs w:val="26"/>
          <w:highlight w:val="yellow"/>
        </w:rPr>
      </w:pPr>
    </w:p>
    <w:p w14:paraId="5465B1F1" w14:textId="2F3FB687" w:rsidR="00140176" w:rsidRPr="00CB6885"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CB6885">
        <w:rPr>
          <w:rFonts w:asciiTheme="minorHAnsi" w:hAnsiTheme="minorHAnsi" w:cstheme="minorHAnsi"/>
          <w:szCs w:val="26"/>
        </w:rPr>
        <w:t xml:space="preserve">Le </w:t>
      </w:r>
      <w:r w:rsidR="001B6C20">
        <w:rPr>
          <w:rFonts w:asciiTheme="minorHAnsi" w:hAnsiTheme="minorHAnsi" w:cstheme="minorHAnsi"/>
          <w:szCs w:val="26"/>
        </w:rPr>
        <w:t>contrat</w:t>
      </w:r>
      <w:r w:rsidRPr="00CB6885">
        <w:rPr>
          <w:rFonts w:asciiTheme="minorHAnsi" w:hAnsiTheme="minorHAnsi" w:cstheme="minorHAnsi"/>
          <w:szCs w:val="26"/>
        </w:rPr>
        <w:t xml:space="preserve"> est reconductible :</w:t>
      </w:r>
      <w:r w:rsidRPr="00CB6885">
        <w:rPr>
          <w:rFonts w:asciiTheme="minorHAnsi" w:hAnsiTheme="minorHAnsi" w:cstheme="minorHAnsi"/>
          <w:szCs w:val="26"/>
        </w:rPr>
        <w:tab/>
      </w:r>
      <w:r w:rsidRPr="00CB6885">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001B6C20">
            <w:rPr>
              <w:rFonts w:ascii="MS Gothic" w:eastAsia="MS Gothic" w:hAnsi="MS Gothic" w:cstheme="minorHAnsi" w:hint="eastAsia"/>
              <w:szCs w:val="26"/>
            </w:rPr>
            <w:t>☐</w:t>
          </w:r>
        </w:sdtContent>
      </w:sdt>
      <w:r w:rsidRPr="00CB6885">
        <w:rPr>
          <w:rFonts w:asciiTheme="minorHAnsi" w:hAnsiTheme="minorHAnsi" w:cstheme="minorHAnsi"/>
          <w:szCs w:val="26"/>
        </w:rPr>
        <w:tab/>
        <w:t>Non</w:t>
      </w:r>
      <w:r w:rsidRPr="00CB6885">
        <w:rPr>
          <w:rFonts w:asciiTheme="minorHAnsi" w:hAnsiTheme="minorHAnsi" w:cstheme="minorHAnsi"/>
          <w:szCs w:val="26"/>
        </w:rPr>
        <w:tab/>
      </w:r>
      <w:r w:rsidRPr="00CB6885">
        <w:rPr>
          <w:rFonts w:asciiTheme="minorHAnsi" w:hAnsiTheme="minorHAnsi" w:cstheme="minorHAnsi"/>
          <w:szCs w:val="26"/>
        </w:rPr>
        <w:tab/>
      </w:r>
      <w:r w:rsidRPr="00CB6885">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1B6C20">
            <w:rPr>
              <w:rFonts w:ascii="MS Gothic" w:eastAsia="MS Gothic" w:hAnsi="MS Gothic" w:cstheme="minorHAnsi" w:hint="eastAsia"/>
              <w:szCs w:val="26"/>
            </w:rPr>
            <w:t>☒</w:t>
          </w:r>
        </w:sdtContent>
      </w:sdt>
      <w:r w:rsidRPr="00CB6885">
        <w:rPr>
          <w:rFonts w:asciiTheme="minorHAnsi" w:hAnsiTheme="minorHAnsi" w:cstheme="minorHAnsi"/>
          <w:szCs w:val="26"/>
        </w:rPr>
        <w:tab/>
        <w:t>Oui</w:t>
      </w:r>
      <w:r w:rsidR="001B6C20">
        <w:rPr>
          <w:rFonts w:asciiTheme="minorHAnsi" w:hAnsiTheme="minorHAnsi" w:cstheme="minorHAnsi"/>
          <w:szCs w:val="26"/>
        </w:rPr>
        <w:t> : 1 an</w:t>
      </w:r>
    </w:p>
    <w:p w14:paraId="5C685506" w14:textId="77777777"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14:paraId="79DBE71D" w14:textId="77777777">
        <w:tc>
          <w:tcPr>
            <w:tcW w:w="10419" w:type="dxa"/>
            <w:shd w:val="clear" w:color="auto" w:fill="66CCFF"/>
          </w:tcPr>
          <w:p w14:paraId="2992A54B" w14:textId="049C9E82" w:rsidR="009B1CD0" w:rsidRPr="00C27AC7" w:rsidRDefault="009B1CD0" w:rsidP="001B6C20">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w:t>
            </w:r>
            <w:r w:rsidR="001B6C20">
              <w:rPr>
                <w:rFonts w:asciiTheme="minorHAnsi" w:hAnsiTheme="minorHAnsi" w:cstheme="minorHAnsi"/>
                <w:b/>
                <w:bCs/>
                <w:szCs w:val="26"/>
              </w:rPr>
              <w:t>contrat</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14:paraId="043E3E92" w14:textId="77777777" w:rsidR="009B1CD0" w:rsidRPr="00C27AC7" w:rsidRDefault="009B1CD0" w:rsidP="00B96984">
      <w:pPr>
        <w:keepNext/>
        <w:tabs>
          <w:tab w:val="left" w:pos="851"/>
        </w:tabs>
        <w:jc w:val="both"/>
        <w:rPr>
          <w:rFonts w:asciiTheme="minorHAnsi" w:hAnsiTheme="minorHAnsi" w:cstheme="minorHAnsi"/>
          <w:szCs w:val="26"/>
        </w:rPr>
      </w:pPr>
    </w:p>
    <w:p w14:paraId="62F32467" w14:textId="77777777"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14:paraId="24C87A8E" w14:textId="77777777" w:rsidR="005824AE" w:rsidRPr="00C27AC7" w:rsidRDefault="005824AE" w:rsidP="006C4338">
      <w:pPr>
        <w:tabs>
          <w:tab w:val="left" w:pos="851"/>
        </w:tabs>
        <w:jc w:val="both"/>
        <w:rPr>
          <w:rFonts w:asciiTheme="minorHAnsi" w:hAnsiTheme="minorHAnsi" w:cstheme="minorHAnsi"/>
          <w:szCs w:val="26"/>
        </w:rPr>
      </w:pPr>
    </w:p>
    <w:p w14:paraId="3A126C15" w14:textId="11729ABA"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C1 – Signature du </w:t>
      </w:r>
      <w:r w:rsidR="001B6C20">
        <w:rPr>
          <w:rFonts w:asciiTheme="minorHAnsi" w:hAnsiTheme="minorHAnsi" w:cstheme="minorHAnsi"/>
          <w:b/>
          <w:szCs w:val="26"/>
        </w:rPr>
        <w:t>contrat</w:t>
      </w:r>
      <w:r w:rsidRPr="00C27AC7">
        <w:rPr>
          <w:rFonts w:asciiTheme="minorHAnsi" w:hAnsiTheme="minorHAnsi" w:cstheme="minorHAnsi"/>
          <w:b/>
          <w:szCs w:val="26"/>
        </w:rPr>
        <w:t xml:space="preserve"> par le titulaire individuel :</w:t>
      </w:r>
    </w:p>
    <w:p w14:paraId="6FC93AF1" w14:textId="77777777"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14:paraId="0E649EF6" w14:textId="77777777" w:rsidTr="00C5526F">
        <w:tc>
          <w:tcPr>
            <w:tcW w:w="4644" w:type="dxa"/>
            <w:tcBorders>
              <w:top w:val="single" w:sz="4" w:space="0" w:color="000000"/>
              <w:left w:val="single" w:sz="4" w:space="0" w:color="000000"/>
              <w:bottom w:val="single" w:sz="4" w:space="0" w:color="000000"/>
            </w:tcBorders>
            <w:shd w:val="clear" w:color="auto" w:fill="auto"/>
            <w:vAlign w:val="center"/>
          </w:tcPr>
          <w:p w14:paraId="15E71D2C"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5E56F0EE"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14:paraId="4865D365"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BA9FA"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6EE4B3DD" w14:textId="7777777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14:paraId="4532ED41"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14:paraId="4DC49EB2"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14:paraId="0B08E277"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56D50DCF" w14:textId="77777777"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14:paraId="467FA706" w14:textId="77777777" w:rsidR="00584633" w:rsidRDefault="00584633" w:rsidP="00332B12">
      <w:pPr>
        <w:pStyle w:val="fcase1ertab"/>
        <w:tabs>
          <w:tab w:val="left" w:pos="851"/>
        </w:tabs>
        <w:ind w:left="0" w:firstLine="0"/>
        <w:rPr>
          <w:rFonts w:asciiTheme="minorHAnsi" w:hAnsiTheme="minorHAnsi" w:cstheme="minorHAnsi"/>
          <w:b/>
          <w:szCs w:val="26"/>
        </w:rPr>
      </w:pPr>
    </w:p>
    <w:p w14:paraId="2A376F71" w14:textId="0E827EE6"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w:t>
      </w:r>
      <w:r w:rsidR="001B6C20">
        <w:rPr>
          <w:rFonts w:asciiTheme="minorHAnsi" w:hAnsiTheme="minorHAnsi" w:cstheme="minorHAnsi"/>
          <w:b/>
          <w:szCs w:val="26"/>
        </w:rPr>
        <w:t>contrat</w:t>
      </w:r>
      <w:r w:rsidRPr="00C27AC7">
        <w:rPr>
          <w:rFonts w:asciiTheme="minorHAnsi" w:hAnsiTheme="minorHAnsi" w:cstheme="minorHAnsi"/>
          <w:b/>
          <w:szCs w:val="26"/>
        </w:rPr>
        <w:t xml:space="preserve"> en cas de groupement :</w:t>
      </w:r>
    </w:p>
    <w:p w14:paraId="2BBB08DC" w14:textId="77777777" w:rsidR="00332B12" w:rsidRPr="00C27AC7" w:rsidRDefault="00332B12" w:rsidP="006C4338">
      <w:pPr>
        <w:tabs>
          <w:tab w:val="left" w:pos="851"/>
        </w:tabs>
        <w:jc w:val="both"/>
        <w:rPr>
          <w:rFonts w:asciiTheme="minorHAnsi" w:hAnsiTheme="minorHAnsi" w:cstheme="minorHAnsi"/>
          <w:szCs w:val="26"/>
        </w:rPr>
      </w:pPr>
    </w:p>
    <w:p w14:paraId="414FAC59" w14:textId="77777777"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1"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14:paraId="2893B6AA" w14:textId="77777777"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14:paraId="45D3538D" w14:textId="77777777" w:rsidR="009C4DCF" w:rsidRPr="00C27AC7" w:rsidRDefault="00445741"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14:paraId="5739201D" w14:textId="77777777" w:rsidR="00036500" w:rsidRPr="00C27AC7" w:rsidRDefault="00036500" w:rsidP="005846FB">
      <w:pPr>
        <w:tabs>
          <w:tab w:val="left" w:pos="851"/>
        </w:tabs>
        <w:rPr>
          <w:rFonts w:asciiTheme="minorHAnsi" w:hAnsiTheme="minorHAnsi" w:cstheme="minorHAnsi"/>
          <w:szCs w:val="26"/>
        </w:rPr>
      </w:pPr>
    </w:p>
    <w:p w14:paraId="4591D4D9" w14:textId="77777777"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14:paraId="069F5A48" w14:textId="77777777" w:rsidR="00354C04" w:rsidRPr="00C27AC7" w:rsidRDefault="00445741"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2A5740A4" w14:textId="4E1F2196" w:rsidR="009B1CD0" w:rsidRDefault="009B1CD0" w:rsidP="0083205E">
      <w:pPr>
        <w:tabs>
          <w:tab w:val="left" w:pos="851"/>
        </w:tabs>
        <w:rPr>
          <w:rFonts w:asciiTheme="minorHAnsi" w:hAnsiTheme="minorHAnsi" w:cstheme="minorHAnsi"/>
          <w:szCs w:val="26"/>
        </w:rPr>
      </w:pPr>
    </w:p>
    <w:p w14:paraId="1B5853E2" w14:textId="10DC421E" w:rsidR="00C22487" w:rsidRDefault="00C22487" w:rsidP="0083205E">
      <w:pPr>
        <w:tabs>
          <w:tab w:val="left" w:pos="851"/>
        </w:tabs>
        <w:rPr>
          <w:rFonts w:asciiTheme="minorHAnsi" w:hAnsiTheme="minorHAnsi" w:cstheme="minorHAnsi"/>
          <w:szCs w:val="26"/>
        </w:rPr>
      </w:pPr>
    </w:p>
    <w:p w14:paraId="6CE127E0" w14:textId="500E1243" w:rsidR="00C22487" w:rsidRDefault="00C22487" w:rsidP="0083205E">
      <w:pPr>
        <w:tabs>
          <w:tab w:val="left" w:pos="851"/>
        </w:tabs>
        <w:rPr>
          <w:rFonts w:asciiTheme="minorHAnsi" w:hAnsiTheme="minorHAnsi" w:cstheme="minorHAnsi"/>
          <w:szCs w:val="26"/>
        </w:rPr>
      </w:pPr>
    </w:p>
    <w:p w14:paraId="46DF6FFA" w14:textId="7C27AE75" w:rsidR="00C22487" w:rsidRDefault="00C22487" w:rsidP="0083205E">
      <w:pPr>
        <w:tabs>
          <w:tab w:val="left" w:pos="851"/>
        </w:tabs>
        <w:rPr>
          <w:rFonts w:asciiTheme="minorHAnsi" w:hAnsiTheme="minorHAnsi" w:cstheme="minorHAnsi"/>
          <w:szCs w:val="26"/>
        </w:rPr>
      </w:pPr>
    </w:p>
    <w:p w14:paraId="195CC4A1" w14:textId="3F178FA7" w:rsidR="00C22487" w:rsidRDefault="00C22487" w:rsidP="0083205E">
      <w:pPr>
        <w:tabs>
          <w:tab w:val="left" w:pos="851"/>
        </w:tabs>
        <w:rPr>
          <w:rFonts w:asciiTheme="minorHAnsi" w:hAnsiTheme="minorHAnsi" w:cstheme="minorHAnsi"/>
          <w:szCs w:val="26"/>
        </w:rPr>
      </w:pPr>
    </w:p>
    <w:p w14:paraId="05EED9A8" w14:textId="77777777" w:rsidR="00C22487" w:rsidRPr="00C27AC7" w:rsidRDefault="00C22487" w:rsidP="0083205E">
      <w:pPr>
        <w:tabs>
          <w:tab w:val="left" w:pos="851"/>
        </w:tabs>
        <w:rPr>
          <w:rFonts w:asciiTheme="minorHAnsi" w:hAnsiTheme="minorHAnsi" w:cstheme="minorHAnsi"/>
          <w:szCs w:val="26"/>
        </w:rPr>
      </w:pPr>
    </w:p>
    <w:p w14:paraId="7057AE2A" w14:textId="77777777" w:rsidR="002904AF" w:rsidRPr="00C27AC7" w:rsidRDefault="00445741"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14:paraId="5F650F5A" w14:textId="77777777" w:rsidR="00C22487" w:rsidRPr="00C27AC7" w:rsidRDefault="00C22487" w:rsidP="001C733C">
      <w:pPr>
        <w:pStyle w:val="fcasegauche"/>
        <w:tabs>
          <w:tab w:val="left" w:pos="426"/>
          <w:tab w:val="left" w:pos="851"/>
        </w:tabs>
        <w:spacing w:after="0"/>
        <w:ind w:left="0" w:firstLine="0"/>
        <w:jc w:val="left"/>
        <w:rPr>
          <w:rFonts w:asciiTheme="minorHAnsi" w:hAnsiTheme="minorHAnsi" w:cstheme="minorHAnsi"/>
          <w:szCs w:val="26"/>
        </w:rPr>
      </w:pPr>
    </w:p>
    <w:p w14:paraId="0E48D7CC" w14:textId="77777777"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14:paraId="1B8B58CC" w14:textId="374F26E3"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14:paraId="4BDA399D" w14:textId="77777777" w:rsidR="002904AF" w:rsidRPr="00C27AC7" w:rsidRDefault="002904AF" w:rsidP="00C6194D">
      <w:pPr>
        <w:tabs>
          <w:tab w:val="left" w:pos="851"/>
        </w:tabs>
        <w:jc w:val="both"/>
        <w:rPr>
          <w:rFonts w:asciiTheme="minorHAnsi" w:hAnsiTheme="minorHAnsi" w:cstheme="minorHAnsi"/>
          <w:szCs w:val="26"/>
        </w:rPr>
      </w:pPr>
    </w:p>
    <w:p w14:paraId="0DE11C06" w14:textId="7CB29263" w:rsidR="002904AF" w:rsidRPr="00C27AC7" w:rsidRDefault="00445741"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r>
      <w:proofErr w:type="gramStart"/>
      <w:r w:rsidR="002904AF" w:rsidRPr="00C27AC7">
        <w:rPr>
          <w:rFonts w:asciiTheme="minorHAnsi" w:hAnsiTheme="minorHAnsi" w:cstheme="minorHAnsi"/>
          <w:szCs w:val="26"/>
        </w:rPr>
        <w:t>pour</w:t>
      </w:r>
      <w:proofErr w:type="gramEnd"/>
      <w:r w:rsidR="002904AF" w:rsidRPr="00C27AC7">
        <w:rPr>
          <w:rFonts w:asciiTheme="minorHAnsi" w:hAnsiTheme="minorHAnsi" w:cstheme="minorHAnsi"/>
          <w:szCs w:val="26"/>
        </w:rPr>
        <w:t xml:space="preserve"> signer, en leur nom et pour leur compte, les modifications ultérieures du </w:t>
      </w:r>
      <w:r w:rsidR="001B6C20">
        <w:rPr>
          <w:rFonts w:asciiTheme="minorHAnsi" w:hAnsiTheme="minorHAnsi" w:cstheme="minorHAnsi"/>
          <w:szCs w:val="26"/>
        </w:rPr>
        <w:t>contrat</w:t>
      </w:r>
      <w:r w:rsidR="002904AF" w:rsidRPr="00C27AC7">
        <w:rPr>
          <w:rFonts w:asciiTheme="minorHAnsi" w:hAnsiTheme="minorHAnsi" w:cstheme="minorHAnsi"/>
          <w:szCs w:val="26"/>
        </w:rPr>
        <w:t> ;</w:t>
      </w:r>
    </w:p>
    <w:p w14:paraId="0FFCB972" w14:textId="77777777"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14:paraId="6D6304C8" w14:textId="77777777" w:rsidR="002904AF" w:rsidRPr="00C27AC7" w:rsidRDefault="002904AF" w:rsidP="00C6194D">
      <w:pPr>
        <w:tabs>
          <w:tab w:val="left" w:pos="851"/>
        </w:tabs>
        <w:jc w:val="both"/>
        <w:rPr>
          <w:rFonts w:asciiTheme="minorHAnsi" w:hAnsiTheme="minorHAnsi" w:cstheme="minorHAnsi"/>
          <w:iCs/>
          <w:szCs w:val="26"/>
        </w:rPr>
      </w:pPr>
    </w:p>
    <w:p w14:paraId="0ABB599B" w14:textId="77777777"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proofErr w:type="gramStart"/>
      <w:r w:rsidRPr="00C27AC7">
        <w:rPr>
          <w:rFonts w:asciiTheme="minorHAnsi" w:hAnsiTheme="minorHAnsi" w:cstheme="minorHAnsi"/>
          <w:szCs w:val="26"/>
        </w:rPr>
        <w:t>ont</w:t>
      </w:r>
      <w:proofErr w:type="gramEnd"/>
      <w:r w:rsidRPr="00C27AC7">
        <w:rPr>
          <w:rFonts w:asciiTheme="minorHAnsi" w:hAnsiTheme="minorHAnsi" w:cstheme="minorHAnsi"/>
          <w:szCs w:val="26"/>
        </w:rPr>
        <w:t xml:space="preserve"> donné mandat au mandataire dans les conditions définies par les pouvoirs joints en annexe</w:t>
      </w:r>
      <w:r w:rsidR="009D661E" w:rsidRPr="00C27AC7">
        <w:rPr>
          <w:rFonts w:asciiTheme="minorHAnsi" w:hAnsiTheme="minorHAnsi" w:cstheme="minorHAnsi"/>
          <w:szCs w:val="26"/>
        </w:rPr>
        <w:t>.</w:t>
      </w:r>
    </w:p>
    <w:p w14:paraId="506946FB" w14:textId="77777777"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14:paraId="71D4E372" w14:textId="77777777" w:rsidR="002904AF" w:rsidRPr="00C27AC7" w:rsidRDefault="002904AF" w:rsidP="002904AF">
      <w:pPr>
        <w:tabs>
          <w:tab w:val="left" w:pos="851"/>
        </w:tabs>
        <w:ind w:left="1134" w:hanging="850"/>
        <w:rPr>
          <w:rFonts w:asciiTheme="minorHAnsi" w:hAnsiTheme="minorHAnsi" w:cstheme="minorHAnsi"/>
          <w:i/>
          <w:szCs w:val="26"/>
        </w:rPr>
      </w:pPr>
    </w:p>
    <w:p w14:paraId="0F268B92" w14:textId="77777777" w:rsidR="00036500" w:rsidRPr="00C27AC7" w:rsidRDefault="00445741"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14:paraId="54C51CF4" w14:textId="77777777" w:rsidR="00036500" w:rsidRPr="00C27AC7" w:rsidRDefault="00036500" w:rsidP="005846FB">
      <w:pPr>
        <w:tabs>
          <w:tab w:val="left" w:pos="851"/>
        </w:tabs>
        <w:rPr>
          <w:rFonts w:asciiTheme="minorHAnsi" w:hAnsiTheme="minorHAnsi" w:cstheme="minorHAnsi"/>
          <w:szCs w:val="26"/>
        </w:rPr>
      </w:pPr>
    </w:p>
    <w:p w14:paraId="28F4B055" w14:textId="77777777" w:rsidR="00AE7831" w:rsidRPr="00C27AC7" w:rsidRDefault="00445741"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r>
      <w:proofErr w:type="gramStart"/>
      <w:r w:rsidR="00AE7831" w:rsidRPr="00C27AC7">
        <w:rPr>
          <w:rFonts w:asciiTheme="minorHAnsi" w:hAnsiTheme="minorHAnsi" w:cstheme="minorHAnsi"/>
          <w:szCs w:val="26"/>
        </w:rPr>
        <w:t>donnent</w:t>
      </w:r>
      <w:proofErr w:type="gramEnd"/>
      <w:r w:rsidR="00AE7831" w:rsidRPr="00C27AC7">
        <w:rPr>
          <w:rFonts w:asciiTheme="minorHAnsi" w:hAnsiTheme="minorHAnsi" w:cstheme="minorHAnsi"/>
          <w:szCs w:val="26"/>
        </w:rPr>
        <w:t xml:space="preserve"> mandat au mandataire, qui l’accepte, pour les représenter vis-à-vis de l’acheteur et pour coordonner l’ensemble des prestations ;</w:t>
      </w:r>
    </w:p>
    <w:p w14:paraId="4E1D71BD" w14:textId="77777777" w:rsidR="00AE7831" w:rsidRPr="00C27AC7" w:rsidRDefault="00AE7831" w:rsidP="009B45B9">
      <w:pPr>
        <w:tabs>
          <w:tab w:val="left" w:pos="851"/>
        </w:tabs>
        <w:ind w:left="1701" w:hanging="850"/>
        <w:jc w:val="both"/>
        <w:rPr>
          <w:rFonts w:asciiTheme="minorHAnsi" w:hAnsiTheme="minorHAnsi" w:cstheme="minorHAnsi"/>
          <w:szCs w:val="26"/>
        </w:rPr>
      </w:pPr>
    </w:p>
    <w:p w14:paraId="5AA136BA" w14:textId="5D3E02E6" w:rsidR="00036500" w:rsidRPr="00C27AC7" w:rsidRDefault="00445741"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w:t>
      </w:r>
      <w:r w:rsidR="001B6C20">
        <w:rPr>
          <w:rFonts w:asciiTheme="minorHAnsi" w:hAnsiTheme="minorHAnsi" w:cstheme="minorHAnsi"/>
          <w:szCs w:val="26"/>
        </w:rPr>
        <w:t>contrat</w:t>
      </w:r>
      <w:r w:rsidR="00036500" w:rsidRPr="00C27AC7">
        <w:rPr>
          <w:rFonts w:asciiTheme="minorHAnsi" w:hAnsiTheme="minorHAnsi" w:cstheme="minorHAnsi"/>
          <w:szCs w:val="26"/>
        </w:rPr>
        <w:t> ;</w:t>
      </w:r>
    </w:p>
    <w:p w14:paraId="75BD59F4" w14:textId="77777777" w:rsidR="00036500" w:rsidRPr="00C27AC7" w:rsidRDefault="00036500" w:rsidP="006C4338">
      <w:pPr>
        <w:tabs>
          <w:tab w:val="left" w:pos="851"/>
        </w:tabs>
        <w:rPr>
          <w:rFonts w:asciiTheme="minorHAnsi" w:hAnsiTheme="minorHAnsi" w:cstheme="minorHAnsi"/>
          <w:iCs/>
          <w:szCs w:val="26"/>
        </w:rPr>
      </w:pPr>
    </w:p>
    <w:p w14:paraId="7C30E46A" w14:textId="77777777"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proofErr w:type="gramStart"/>
      <w:r w:rsidR="00036500" w:rsidRPr="00C27AC7">
        <w:rPr>
          <w:rFonts w:asciiTheme="minorHAnsi" w:hAnsiTheme="minorHAnsi" w:cstheme="minorHAnsi"/>
          <w:szCs w:val="26"/>
        </w:rPr>
        <w:t>donnent</w:t>
      </w:r>
      <w:proofErr w:type="gramEnd"/>
      <w:r w:rsidR="00036500" w:rsidRPr="00C27AC7">
        <w:rPr>
          <w:rFonts w:asciiTheme="minorHAnsi" w:hAnsiTheme="minorHAnsi" w:cstheme="minorHAnsi"/>
          <w:szCs w:val="26"/>
        </w:rPr>
        <w:t xml:space="preserve"> mandat au mandataire dans les conditions définies ci-dessous</w:t>
      </w:r>
      <w:r w:rsidRPr="00C27AC7">
        <w:rPr>
          <w:rFonts w:asciiTheme="minorHAnsi" w:hAnsiTheme="minorHAnsi" w:cstheme="minorHAnsi"/>
          <w:szCs w:val="26"/>
        </w:rPr>
        <w:t> :</w:t>
      </w:r>
    </w:p>
    <w:p w14:paraId="7AB7C398" w14:textId="77777777"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14:paraId="76D79F9E" w14:textId="77777777" w:rsidR="009B1CD0" w:rsidRPr="00C27AC7" w:rsidRDefault="009B1CD0" w:rsidP="006C4338">
      <w:pPr>
        <w:tabs>
          <w:tab w:val="left" w:pos="851"/>
        </w:tabs>
        <w:rPr>
          <w:rFonts w:asciiTheme="minorHAnsi" w:hAnsiTheme="minorHAnsi" w:cstheme="minorHAnsi"/>
          <w:szCs w:val="26"/>
        </w:rPr>
      </w:pPr>
    </w:p>
    <w:p w14:paraId="491364E9" w14:textId="77777777"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14:paraId="56085D8A" w14:textId="7777777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14:paraId="081329DF"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623A00B7"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14:paraId="663A48DD"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A4510"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3A020B81" w14:textId="77777777" w:rsidTr="00C5526F">
        <w:trPr>
          <w:cantSplit/>
          <w:trHeight w:val="680"/>
        </w:trPr>
        <w:tc>
          <w:tcPr>
            <w:tcW w:w="4644" w:type="dxa"/>
            <w:tcBorders>
              <w:top w:val="single" w:sz="4" w:space="0" w:color="000000"/>
              <w:left w:val="single" w:sz="4" w:space="0" w:color="000000"/>
            </w:tcBorders>
            <w:shd w:val="clear" w:color="auto" w:fill="CCFFFF"/>
            <w:vAlign w:val="center"/>
          </w:tcPr>
          <w:p w14:paraId="19F95219"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14:paraId="0CCF5031"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14:paraId="084429BE"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2ECEAA8D" w14:textId="77777777" w:rsidTr="00C5526F">
        <w:trPr>
          <w:cantSplit/>
          <w:trHeight w:val="680"/>
        </w:trPr>
        <w:tc>
          <w:tcPr>
            <w:tcW w:w="4644" w:type="dxa"/>
            <w:tcBorders>
              <w:left w:val="single" w:sz="4" w:space="0" w:color="000000"/>
            </w:tcBorders>
            <w:shd w:val="clear" w:color="auto" w:fill="auto"/>
            <w:vAlign w:val="center"/>
          </w:tcPr>
          <w:p w14:paraId="7B803784"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14:paraId="00DEB320"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14:paraId="7A8A82F3"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64E2783B" w14:textId="77777777" w:rsidTr="00C5526F">
        <w:trPr>
          <w:cantSplit/>
          <w:trHeight w:val="680"/>
        </w:trPr>
        <w:tc>
          <w:tcPr>
            <w:tcW w:w="4644" w:type="dxa"/>
            <w:tcBorders>
              <w:left w:val="single" w:sz="4" w:space="0" w:color="000000"/>
              <w:bottom w:val="single" w:sz="4" w:space="0" w:color="auto"/>
            </w:tcBorders>
            <w:shd w:val="clear" w:color="auto" w:fill="CCFFFF"/>
            <w:vAlign w:val="center"/>
          </w:tcPr>
          <w:p w14:paraId="4971B56B"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14:paraId="2A49ADAD"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14:paraId="67989D96"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5F2B491F" w14:textId="77777777"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14:paraId="1AA1145D" w14:textId="2171DF84" w:rsidR="009B1CD0" w:rsidRDefault="009B1CD0" w:rsidP="006C4338">
      <w:pPr>
        <w:tabs>
          <w:tab w:val="left" w:pos="851"/>
        </w:tabs>
        <w:rPr>
          <w:rFonts w:asciiTheme="minorHAnsi" w:hAnsiTheme="minorHAnsi" w:cstheme="minorHAnsi"/>
          <w:szCs w:val="26"/>
        </w:rPr>
      </w:pPr>
    </w:p>
    <w:p w14:paraId="289881BA" w14:textId="0EA3DD7C" w:rsidR="00025105" w:rsidRDefault="00025105" w:rsidP="006C4338">
      <w:pPr>
        <w:tabs>
          <w:tab w:val="left" w:pos="851"/>
        </w:tabs>
        <w:rPr>
          <w:rFonts w:asciiTheme="minorHAnsi" w:hAnsiTheme="minorHAnsi" w:cstheme="minorHAnsi"/>
          <w:szCs w:val="26"/>
        </w:rPr>
      </w:pPr>
    </w:p>
    <w:p w14:paraId="3F749233" w14:textId="6CCFDAC8" w:rsidR="00C22487" w:rsidRDefault="00C22487" w:rsidP="006C4338">
      <w:pPr>
        <w:tabs>
          <w:tab w:val="left" w:pos="851"/>
        </w:tabs>
        <w:rPr>
          <w:rFonts w:asciiTheme="minorHAnsi" w:hAnsiTheme="minorHAnsi" w:cstheme="minorHAnsi"/>
          <w:szCs w:val="26"/>
        </w:rPr>
      </w:pPr>
    </w:p>
    <w:p w14:paraId="7D092503" w14:textId="6E3DFF43" w:rsidR="00C22487" w:rsidRDefault="00C22487" w:rsidP="006C4338">
      <w:pPr>
        <w:tabs>
          <w:tab w:val="left" w:pos="851"/>
        </w:tabs>
        <w:rPr>
          <w:rFonts w:asciiTheme="minorHAnsi" w:hAnsiTheme="minorHAnsi" w:cstheme="minorHAnsi"/>
          <w:szCs w:val="26"/>
        </w:rPr>
      </w:pPr>
    </w:p>
    <w:p w14:paraId="5B769484" w14:textId="77777777" w:rsidR="00C22487" w:rsidRDefault="00C22487" w:rsidP="006C4338">
      <w:pPr>
        <w:tabs>
          <w:tab w:val="left" w:pos="851"/>
        </w:tabs>
        <w:rPr>
          <w:rFonts w:asciiTheme="minorHAnsi" w:hAnsiTheme="minorHAnsi" w:cstheme="minorHAnsi"/>
          <w:szCs w:val="26"/>
        </w:rPr>
      </w:pPr>
    </w:p>
    <w:p w14:paraId="0EA62E42" w14:textId="2A46EB86" w:rsidR="00025105" w:rsidRDefault="00025105" w:rsidP="006C4338">
      <w:pPr>
        <w:tabs>
          <w:tab w:val="left" w:pos="851"/>
        </w:tabs>
        <w:rPr>
          <w:rFonts w:asciiTheme="minorHAnsi" w:hAnsiTheme="minorHAnsi" w:cstheme="minorHAnsi"/>
          <w:szCs w:val="26"/>
        </w:rPr>
      </w:pPr>
    </w:p>
    <w:p w14:paraId="7DC62AC0" w14:textId="77777777" w:rsidR="00025105" w:rsidRPr="00C27AC7" w:rsidRDefault="00025105"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295DB990" w14:textId="77777777">
        <w:tc>
          <w:tcPr>
            <w:tcW w:w="10277" w:type="dxa"/>
            <w:shd w:val="clear" w:color="auto" w:fill="66CCFF"/>
          </w:tcPr>
          <w:p w14:paraId="3096EF0E" w14:textId="77777777"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14:paraId="0BA49C1D" w14:textId="77777777" w:rsidR="009B1CD0" w:rsidRPr="00C27AC7" w:rsidRDefault="009B1CD0" w:rsidP="006C4338">
      <w:pPr>
        <w:tabs>
          <w:tab w:val="left" w:pos="851"/>
        </w:tabs>
        <w:rPr>
          <w:rFonts w:asciiTheme="minorHAnsi" w:hAnsiTheme="minorHAnsi" w:cstheme="minorHAnsi"/>
          <w:szCs w:val="26"/>
        </w:rPr>
      </w:pPr>
    </w:p>
    <w:p w14:paraId="4505ACFF" w14:textId="77777777"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14:paraId="05CA8FC7" w14:textId="77777777" w:rsidR="0043437A" w:rsidRPr="00C27AC7" w:rsidRDefault="0043437A" w:rsidP="00A60E41">
      <w:pPr>
        <w:rPr>
          <w:rFonts w:asciiTheme="minorHAnsi" w:hAnsiTheme="minorHAnsi" w:cstheme="minorHAnsi"/>
          <w:szCs w:val="26"/>
        </w:rPr>
      </w:pPr>
    </w:p>
    <w:p w14:paraId="46FA704D"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00D16526">
        <w:rPr>
          <w:rFonts w:asciiTheme="minorHAnsi" w:hAnsiTheme="minorHAnsi" w:cstheme="minorHAnsi"/>
          <w:szCs w:val="26"/>
        </w:rPr>
        <w:t>rmées</w:t>
      </w:r>
    </w:p>
    <w:p w14:paraId="10B31DDB" w14:textId="77777777"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14:paraId="428D12E8"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14:paraId="391B1889"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w:t>
      </w:r>
      <w:r w:rsidRPr="00643915">
        <w:rPr>
          <w:rFonts w:asciiTheme="minorHAnsi" w:hAnsiTheme="minorHAnsi" w:cstheme="minorHAnsi"/>
          <w:szCs w:val="26"/>
        </w:rPr>
        <w:t xml:space="preserve">21 </w:t>
      </w:r>
      <w:sdt>
        <w:sdtPr>
          <w:rPr>
            <w:rFonts w:asciiTheme="minorHAnsi" w:hAnsiTheme="minorHAnsi" w:cstheme="minorHAnsi"/>
            <w:szCs w:val="26"/>
          </w:rPr>
          <w:id w:val="-751888659"/>
          <w:placeholder>
            <w:docPart w:val="F8E59317A098472291D57866619360AD"/>
          </w:placeholder>
          <w:text/>
        </w:sdtPr>
        <w:sdtEndPr/>
        <w:sdtContent>
          <w:r w:rsidR="00643915" w:rsidRPr="00643915">
            <w:rPr>
              <w:rFonts w:asciiTheme="minorHAnsi" w:hAnsiTheme="minorHAnsi" w:cstheme="minorHAnsi"/>
              <w:szCs w:val="26"/>
            </w:rPr>
            <w:t>34 00</w:t>
          </w:r>
        </w:sdtContent>
      </w:sdt>
      <w:r w:rsidRPr="00643915">
        <w:rPr>
          <w:rFonts w:asciiTheme="minorHAnsi" w:hAnsiTheme="minorHAnsi" w:cstheme="minorHAnsi"/>
          <w:szCs w:val="26"/>
        </w:rPr>
        <w:t xml:space="preserve"> </w:t>
      </w:r>
      <w:r w:rsidR="00D11146" w:rsidRPr="00643915">
        <w:rPr>
          <w:rFonts w:asciiTheme="minorHAnsi" w:hAnsiTheme="minorHAnsi" w:cstheme="minorHAnsi"/>
          <w:bCs/>
          <w:iCs/>
          <w:szCs w:val="26"/>
        </w:rPr>
        <w:t>–</w:t>
      </w:r>
      <w:r w:rsidRPr="00643915">
        <w:rPr>
          <w:rFonts w:asciiTheme="minorHAnsi" w:hAnsiTheme="minorHAnsi" w:cstheme="minorHAnsi"/>
          <w:szCs w:val="26"/>
        </w:rPr>
        <w:t xml:space="preserve"> télécopie</w:t>
      </w:r>
      <w:r w:rsidRPr="00C27AC7">
        <w:rPr>
          <w:rFonts w:asciiTheme="minorHAnsi" w:hAnsiTheme="minorHAnsi" w:cstheme="minorHAnsi"/>
          <w:szCs w:val="26"/>
        </w:rPr>
        <w:t> : 01 39 21 26 20</w:t>
      </w:r>
    </w:p>
    <w:p w14:paraId="5F8919D5" w14:textId="77777777"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3"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14:paraId="29B0E6F5" w14:textId="77777777"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14:paraId="02991209" w14:textId="6DD4961F" w:rsidR="009B1CD0" w:rsidRPr="00C27AC7" w:rsidRDefault="00F648C3" w:rsidP="00B96984">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Nom</w:t>
      </w:r>
      <w:r w:rsidR="009B1CD0" w:rsidRPr="00C27AC7">
        <w:rPr>
          <w:rFonts w:asciiTheme="minorHAnsi" w:hAnsiTheme="minorHAnsi" w:cstheme="minorHAnsi"/>
          <w:szCs w:val="26"/>
        </w:rPr>
        <w:t xml:space="preserve">, prénom, qualité du signataire du </w:t>
      </w:r>
      <w:r w:rsidR="001B6C20">
        <w:rPr>
          <w:rFonts w:asciiTheme="minorHAnsi" w:hAnsiTheme="minorHAnsi" w:cstheme="minorHAnsi"/>
          <w:szCs w:val="26"/>
        </w:rPr>
        <w:t>contrat</w:t>
      </w:r>
    </w:p>
    <w:p w14:paraId="45558C41" w14:textId="77777777" w:rsidR="0043437A" w:rsidRPr="00C27AC7" w:rsidRDefault="0043437A" w:rsidP="00B96984">
      <w:pPr>
        <w:keepNext/>
        <w:tabs>
          <w:tab w:val="left" w:pos="851"/>
        </w:tabs>
        <w:jc w:val="both"/>
        <w:rPr>
          <w:rFonts w:asciiTheme="minorHAnsi" w:hAnsiTheme="minorHAnsi" w:cstheme="minorHAnsi"/>
          <w:i/>
          <w:szCs w:val="26"/>
        </w:rPr>
      </w:pPr>
    </w:p>
    <w:p w14:paraId="7DF2812A" w14:textId="77777777" w:rsidR="0043437A" w:rsidRDefault="00922F79" w:rsidP="00B96984">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00706AE6" w:rsidRPr="00706AE6">
        <w:rPr>
          <w:rFonts w:asciiTheme="minorHAnsi" w:hAnsiTheme="minorHAnsi" w:cstheme="minorHAnsi"/>
          <w:bCs/>
          <w:szCs w:val="26"/>
          <w:vertAlign w:val="superscript"/>
        </w:rPr>
        <w:t>ère</w:t>
      </w:r>
      <w:r w:rsidR="00D779AB">
        <w:rPr>
          <w:rFonts w:asciiTheme="minorHAnsi" w:hAnsiTheme="minorHAnsi" w:cstheme="minorHAnsi"/>
          <w:bCs/>
          <w:szCs w:val="26"/>
        </w:rPr>
        <w:t xml:space="preserve"> </w:t>
      </w:r>
      <w:r>
        <w:rPr>
          <w:rFonts w:asciiTheme="minorHAnsi" w:hAnsiTheme="minorHAnsi" w:cstheme="minorHAnsi"/>
          <w:bCs/>
          <w:szCs w:val="26"/>
        </w:rPr>
        <w:t>classe Sébastien VICTORIA</w:t>
      </w:r>
      <w:r w:rsidR="00BB7FAE" w:rsidRPr="00C27AC7">
        <w:rPr>
          <w:rFonts w:asciiTheme="minorHAnsi" w:hAnsiTheme="minorHAnsi" w:cstheme="minorHAnsi"/>
          <w:bCs/>
          <w:szCs w:val="26"/>
        </w:rPr>
        <w:t>, directeur</w:t>
      </w:r>
      <w:r w:rsidR="0043437A" w:rsidRPr="00C27AC7">
        <w:rPr>
          <w:rFonts w:asciiTheme="minorHAnsi" w:hAnsiTheme="minorHAnsi" w:cstheme="minorHAnsi"/>
          <w:bCs/>
          <w:szCs w:val="26"/>
        </w:rPr>
        <w:t xml:space="preserve"> de la plate-forme commissariat </w:t>
      </w:r>
      <w:r w:rsidR="006F3FD5" w:rsidRPr="00C27AC7">
        <w:rPr>
          <w:rFonts w:asciiTheme="minorHAnsi" w:hAnsiTheme="minorHAnsi" w:cstheme="minorHAnsi"/>
          <w:bCs/>
          <w:szCs w:val="26"/>
        </w:rPr>
        <w:t>Paris</w:t>
      </w:r>
      <w:r w:rsidR="0043437A" w:rsidRPr="00C27AC7">
        <w:rPr>
          <w:rFonts w:asciiTheme="minorHAnsi" w:hAnsiTheme="minorHAnsi" w:cstheme="minorHAnsi"/>
          <w:bCs/>
          <w:szCs w:val="26"/>
        </w:rPr>
        <w:t xml:space="preserve"> (par </w:t>
      </w:r>
      <w:r w:rsidR="00BB7FAE" w:rsidRPr="00C27AC7">
        <w:rPr>
          <w:rFonts w:asciiTheme="minorHAnsi" w:hAnsiTheme="minorHAnsi" w:cstheme="minorHAnsi"/>
          <w:bCs/>
          <w:szCs w:val="26"/>
        </w:rPr>
        <w:t xml:space="preserve">décision </w:t>
      </w:r>
      <w:r w:rsidR="0043437A" w:rsidRPr="00C27AC7">
        <w:rPr>
          <w:rFonts w:asciiTheme="minorHAnsi" w:hAnsiTheme="minorHAnsi" w:cstheme="minorHAnsi"/>
          <w:bCs/>
          <w:szCs w:val="26"/>
        </w:rPr>
        <w:t xml:space="preserve">du </w:t>
      </w:r>
      <w:r w:rsidR="00BA6987">
        <w:rPr>
          <w:rFonts w:asciiTheme="minorHAnsi" w:hAnsiTheme="minorHAnsi" w:cstheme="minorHAnsi"/>
          <w:bCs/>
          <w:szCs w:val="26"/>
        </w:rPr>
        <w:t>30 octobre 2023</w:t>
      </w:r>
      <w:r w:rsidR="0043437A" w:rsidRPr="00C27AC7">
        <w:rPr>
          <w:rFonts w:asciiTheme="minorHAnsi" w:hAnsiTheme="minorHAnsi" w:cstheme="minorHAnsi"/>
          <w:bCs/>
          <w:szCs w:val="26"/>
        </w:rPr>
        <w:t>).</w:t>
      </w:r>
    </w:p>
    <w:p w14:paraId="5B521A26" w14:textId="77777777" w:rsidR="00F02A85" w:rsidRDefault="00F02A85" w:rsidP="00B96984">
      <w:pPr>
        <w:keepNext/>
        <w:jc w:val="both"/>
        <w:rPr>
          <w:rFonts w:asciiTheme="minorHAnsi" w:hAnsiTheme="minorHAnsi" w:cstheme="minorHAnsi"/>
          <w:bCs/>
          <w:szCs w:val="26"/>
        </w:rPr>
      </w:pPr>
    </w:p>
    <w:p w14:paraId="77C2013D" w14:textId="77777777" w:rsidR="00F02A85" w:rsidRDefault="00F02A85" w:rsidP="00B96984">
      <w:pPr>
        <w:keepNext/>
        <w:jc w:val="both"/>
        <w:rPr>
          <w:rFonts w:asciiTheme="minorHAnsi" w:hAnsiTheme="minorHAnsi" w:cstheme="minorHAnsi"/>
          <w:bCs/>
          <w:szCs w:val="26"/>
        </w:rPr>
      </w:pPr>
    </w:p>
    <w:p w14:paraId="68B66E67" w14:textId="77777777" w:rsidR="00F02A85" w:rsidRPr="00C27AC7" w:rsidRDefault="00F02A85" w:rsidP="00F02A85">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14:paraId="39B65F54" w14:textId="77777777" w:rsidR="00F02A85" w:rsidRDefault="00F02A85" w:rsidP="00B96984">
      <w:pPr>
        <w:keepNext/>
        <w:jc w:val="both"/>
        <w:rPr>
          <w:rFonts w:asciiTheme="minorHAnsi" w:hAnsiTheme="minorHAnsi" w:cstheme="minorHAnsi"/>
          <w:bCs/>
          <w:szCs w:val="26"/>
        </w:rPr>
      </w:pPr>
    </w:p>
    <w:p w14:paraId="2473E14D" w14:textId="77777777" w:rsidR="00F02A85" w:rsidRDefault="00F02A85" w:rsidP="00B96984">
      <w:pPr>
        <w:keepNext/>
        <w:jc w:val="both"/>
        <w:rPr>
          <w:rFonts w:asciiTheme="minorHAnsi" w:hAnsiTheme="minorHAnsi" w:cstheme="minorHAnsi"/>
          <w:bCs/>
          <w:szCs w:val="26"/>
        </w:rPr>
      </w:pPr>
    </w:p>
    <w:p w14:paraId="0C96FAE7" w14:textId="77777777" w:rsidR="00F02A85" w:rsidRDefault="00F02A85" w:rsidP="00B96984">
      <w:pPr>
        <w:keepNext/>
        <w:jc w:val="both"/>
        <w:rPr>
          <w:rFonts w:asciiTheme="minorHAnsi" w:hAnsiTheme="minorHAnsi" w:cstheme="minorHAnsi"/>
          <w:bCs/>
          <w:szCs w:val="26"/>
        </w:rPr>
      </w:pPr>
    </w:p>
    <w:p w14:paraId="17241EAD" w14:textId="77777777" w:rsidR="00F02A85" w:rsidRDefault="00F02A85" w:rsidP="00B96984">
      <w:pPr>
        <w:keepNext/>
        <w:jc w:val="both"/>
        <w:rPr>
          <w:rFonts w:asciiTheme="minorHAnsi" w:hAnsiTheme="minorHAnsi" w:cstheme="minorHAnsi"/>
          <w:bCs/>
          <w:szCs w:val="26"/>
        </w:rPr>
      </w:pPr>
    </w:p>
    <w:p w14:paraId="5FB99382" w14:textId="77777777" w:rsidR="00F02A85" w:rsidRDefault="00F02A85" w:rsidP="00B96984">
      <w:pPr>
        <w:keepNext/>
        <w:jc w:val="both"/>
        <w:rPr>
          <w:rFonts w:asciiTheme="minorHAnsi" w:hAnsiTheme="minorHAnsi" w:cstheme="minorHAnsi"/>
          <w:bCs/>
          <w:szCs w:val="26"/>
        </w:rPr>
      </w:pPr>
    </w:p>
    <w:p w14:paraId="6D5CD90F" w14:textId="77777777" w:rsidR="00F02A85" w:rsidRPr="00C27AC7" w:rsidRDefault="00F02A85" w:rsidP="00B96984">
      <w:pPr>
        <w:keepNext/>
        <w:jc w:val="both"/>
        <w:rPr>
          <w:rFonts w:asciiTheme="minorHAnsi" w:hAnsiTheme="minorHAnsi" w:cstheme="minorHAnsi"/>
          <w:bCs/>
          <w:szCs w:val="26"/>
        </w:rPr>
      </w:pPr>
    </w:p>
    <w:p w14:paraId="1E0017CD" w14:textId="77777777"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14:paraId="049DD6FD" w14:textId="77777777"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lastRenderedPageBreak/>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4"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5"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14:paraId="364D4E46" w14:textId="77777777" w:rsidR="001C40C0" w:rsidRPr="00C27AC7" w:rsidRDefault="001C40C0" w:rsidP="00B96984">
      <w:pPr>
        <w:keepNext/>
        <w:tabs>
          <w:tab w:val="left" w:pos="851"/>
        </w:tabs>
        <w:jc w:val="both"/>
        <w:rPr>
          <w:rFonts w:asciiTheme="minorHAnsi" w:hAnsiTheme="minorHAnsi" w:cstheme="minorHAnsi"/>
          <w:i/>
          <w:szCs w:val="26"/>
        </w:rPr>
      </w:pPr>
    </w:p>
    <w:p w14:paraId="4EC0AD45" w14:textId="77777777"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14:paraId="50C401BD" w14:textId="77777777"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14:paraId="0A83890E" w14:textId="77777777"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14:paraId="732D85F2" w14:textId="77777777"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r w:rsidRPr="00186B4B">
        <w:rPr>
          <w:rFonts w:asciiTheme="minorHAnsi" w:hAnsiTheme="minorHAnsi" w:cstheme="minorHAnsi"/>
          <w:szCs w:val="26"/>
        </w:rPr>
        <w:t>– télécopie : 01 39 21 26 20</w:t>
      </w:r>
    </w:p>
    <w:p w14:paraId="34788708" w14:textId="77777777"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6" w:history="1">
        <w:r w:rsidR="004B1148" w:rsidRPr="00186B4B">
          <w:rPr>
            <w:color w:val="0000FF"/>
            <w:u w:val="single"/>
          </w:rPr>
          <w:t>pfc-paris-bae.ach.fct@intradef.gouv.fr</w:t>
        </w:r>
      </w:hyperlink>
    </w:p>
    <w:p w14:paraId="0EE109F6" w14:textId="77777777" w:rsidR="006C5061" w:rsidRPr="00C27AC7" w:rsidRDefault="006C5061" w:rsidP="009B45B9">
      <w:pPr>
        <w:tabs>
          <w:tab w:val="left" w:pos="851"/>
        </w:tabs>
        <w:jc w:val="both"/>
        <w:rPr>
          <w:rFonts w:asciiTheme="minorHAnsi" w:hAnsiTheme="minorHAnsi" w:cstheme="minorHAnsi"/>
          <w:szCs w:val="26"/>
        </w:rPr>
      </w:pPr>
    </w:p>
    <w:p w14:paraId="6A47E3DA" w14:textId="77777777"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14:paraId="62FD18F4" w14:textId="77777777" w:rsidR="009B1CD0" w:rsidRPr="00C27AC7" w:rsidRDefault="009B1CD0" w:rsidP="00B96984">
      <w:pPr>
        <w:pStyle w:val="fcase2metab"/>
        <w:keepNext/>
        <w:rPr>
          <w:rFonts w:asciiTheme="minorHAnsi" w:hAnsiTheme="minorHAnsi" w:cstheme="minorHAnsi"/>
          <w:szCs w:val="26"/>
        </w:rPr>
      </w:pPr>
    </w:p>
    <w:p w14:paraId="22B34506"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14:paraId="526BBEBC"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14:paraId="0A811E0C"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14:paraId="166A6D7B"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14:paraId="0BF6C73A" w14:textId="77777777"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14:paraId="1545B0BF" w14:textId="77777777" w:rsidR="007146B6" w:rsidRPr="00C27AC7" w:rsidRDefault="007146B6" w:rsidP="009B45B9">
      <w:pPr>
        <w:tabs>
          <w:tab w:val="left" w:pos="851"/>
        </w:tabs>
        <w:jc w:val="both"/>
        <w:rPr>
          <w:rFonts w:asciiTheme="minorHAnsi" w:hAnsiTheme="minorHAnsi" w:cstheme="minorHAnsi"/>
          <w:szCs w:val="26"/>
        </w:rPr>
      </w:pPr>
    </w:p>
    <w:p w14:paraId="2D9A5D77" w14:textId="7AF30140" w:rsidR="007146B6" w:rsidRDefault="007146B6" w:rsidP="009B45B9">
      <w:pPr>
        <w:tabs>
          <w:tab w:val="left" w:pos="851"/>
        </w:tabs>
        <w:jc w:val="both"/>
        <w:rPr>
          <w:rFonts w:asciiTheme="minorHAnsi" w:hAnsiTheme="minorHAnsi" w:cstheme="minorHAnsi"/>
          <w:szCs w:val="26"/>
        </w:rPr>
      </w:pPr>
    </w:p>
    <w:p w14:paraId="5783E611" w14:textId="77777777" w:rsidR="00C22487" w:rsidRPr="00C27AC7" w:rsidRDefault="00C22487" w:rsidP="009B45B9">
      <w:pPr>
        <w:tabs>
          <w:tab w:val="left" w:pos="851"/>
        </w:tabs>
        <w:jc w:val="both"/>
        <w:rPr>
          <w:rFonts w:asciiTheme="minorHAnsi" w:hAnsiTheme="minorHAnsi" w:cstheme="minorHAnsi"/>
          <w:szCs w:val="26"/>
        </w:rPr>
      </w:pPr>
    </w:p>
    <w:p w14:paraId="16005C0D" w14:textId="77777777"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14:paraId="26D80C95" w14:textId="77777777" w:rsidR="006C5061" w:rsidRPr="00C27AC7" w:rsidRDefault="006C5061" w:rsidP="002239FC">
      <w:pPr>
        <w:keepNext/>
        <w:jc w:val="both"/>
        <w:rPr>
          <w:rFonts w:asciiTheme="minorHAnsi" w:hAnsiTheme="minorHAnsi" w:cstheme="minorHAnsi"/>
          <w:szCs w:val="26"/>
        </w:rPr>
      </w:pPr>
    </w:p>
    <w:p w14:paraId="496769E6" w14:textId="77777777" w:rsidR="00140176" w:rsidRPr="00025105" w:rsidRDefault="00140176" w:rsidP="00140176">
      <w:pPr>
        <w:keepNext/>
        <w:jc w:val="both"/>
        <w:rPr>
          <w:rFonts w:asciiTheme="minorHAnsi" w:hAnsiTheme="minorHAnsi" w:cstheme="minorHAnsi"/>
          <w:szCs w:val="26"/>
        </w:rPr>
      </w:pPr>
      <w:r w:rsidRPr="00025105">
        <w:rPr>
          <w:rFonts w:asciiTheme="minorHAnsi" w:hAnsiTheme="minorHAnsi" w:cstheme="minorHAnsi"/>
          <w:szCs w:val="26"/>
        </w:rPr>
        <w:t>Annexe 1 – tableau de prix</w:t>
      </w:r>
    </w:p>
    <w:p w14:paraId="1F56781F" w14:textId="77777777" w:rsidR="00140176" w:rsidRPr="00025105" w:rsidRDefault="00140176" w:rsidP="00140176">
      <w:pPr>
        <w:keepNext/>
        <w:tabs>
          <w:tab w:val="left" w:pos="426"/>
        </w:tabs>
        <w:ind w:left="1236" w:hanging="1236"/>
        <w:jc w:val="both"/>
        <w:rPr>
          <w:rFonts w:asciiTheme="minorHAnsi" w:hAnsiTheme="minorHAnsi" w:cstheme="minorHAnsi"/>
          <w:szCs w:val="26"/>
        </w:rPr>
      </w:pPr>
      <w:r w:rsidRPr="00025105">
        <w:rPr>
          <w:rFonts w:asciiTheme="minorHAnsi" w:hAnsiTheme="minorHAnsi" w:cstheme="minorHAnsi"/>
          <w:szCs w:val="26"/>
        </w:rPr>
        <w:t>Annexe 2 – annexe complémentaire contenant :</w:t>
      </w:r>
    </w:p>
    <w:p w14:paraId="534AEF63" w14:textId="5F9F3209" w:rsidR="00140176" w:rsidRPr="00025105"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025105">
        <w:rPr>
          <w:rFonts w:asciiTheme="minorHAnsi" w:hAnsiTheme="minorHAnsi" w:cstheme="minorHAnsi"/>
          <w:szCs w:val="26"/>
        </w:rPr>
        <w:t xml:space="preserve"> </w:t>
      </w:r>
      <w:proofErr w:type="gramStart"/>
      <w:r w:rsidRPr="00025105">
        <w:rPr>
          <w:rFonts w:asciiTheme="minorHAnsi" w:hAnsiTheme="minorHAnsi" w:cstheme="minorHAnsi"/>
          <w:szCs w:val="26"/>
        </w:rPr>
        <w:t>le</w:t>
      </w:r>
      <w:proofErr w:type="gramEnd"/>
      <w:r w:rsidRPr="00025105">
        <w:rPr>
          <w:rFonts w:asciiTheme="minorHAnsi" w:hAnsiTheme="minorHAnsi" w:cstheme="minorHAnsi"/>
          <w:szCs w:val="26"/>
        </w:rPr>
        <w:t xml:space="preserve"> numéro du </w:t>
      </w:r>
      <w:r w:rsidR="001B6C20">
        <w:rPr>
          <w:rFonts w:asciiTheme="minorHAnsi" w:hAnsiTheme="minorHAnsi" w:cstheme="minorHAnsi"/>
          <w:szCs w:val="26"/>
        </w:rPr>
        <w:t>contrat</w:t>
      </w:r>
      <w:r w:rsidRPr="00025105">
        <w:rPr>
          <w:rFonts w:asciiTheme="minorHAnsi" w:hAnsiTheme="minorHAnsi" w:cstheme="minorHAnsi"/>
          <w:szCs w:val="26"/>
        </w:rPr>
        <w:t xml:space="preserve"> ; </w:t>
      </w:r>
    </w:p>
    <w:p w14:paraId="5EE2AE39" w14:textId="77777777" w:rsidR="003C2F98"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025105">
        <w:rPr>
          <w:rFonts w:asciiTheme="minorHAnsi" w:hAnsiTheme="minorHAnsi" w:cstheme="minorHAnsi"/>
          <w:szCs w:val="26"/>
        </w:rPr>
        <w:t xml:space="preserve"> </w:t>
      </w:r>
      <w:proofErr w:type="gramStart"/>
      <w:r w:rsidR="003C2F98">
        <w:rPr>
          <w:rFonts w:asciiTheme="minorHAnsi" w:hAnsiTheme="minorHAnsi" w:cstheme="minorHAnsi"/>
          <w:szCs w:val="26"/>
        </w:rPr>
        <w:t>l</w:t>
      </w:r>
      <w:r w:rsidRPr="00025105">
        <w:rPr>
          <w:rFonts w:asciiTheme="minorHAnsi" w:hAnsiTheme="minorHAnsi" w:cstheme="minorHAnsi"/>
          <w:szCs w:val="26"/>
        </w:rPr>
        <w:t>e</w:t>
      </w:r>
      <w:proofErr w:type="gramEnd"/>
      <w:r w:rsidR="003C2F98">
        <w:rPr>
          <w:rFonts w:asciiTheme="minorHAnsi" w:hAnsiTheme="minorHAnsi" w:cstheme="minorHAnsi"/>
          <w:szCs w:val="26"/>
        </w:rPr>
        <w:t xml:space="preserve"> taux de remise accordé au personnel ;</w:t>
      </w:r>
    </w:p>
    <w:p w14:paraId="00EE648F" w14:textId="77777777" w:rsidR="003C2F98" w:rsidRDefault="003C2F98" w:rsidP="00140176">
      <w:pPr>
        <w:keepNext/>
        <w:numPr>
          <w:ilvl w:val="0"/>
          <w:numId w:val="7"/>
        </w:numPr>
        <w:tabs>
          <w:tab w:val="left" w:pos="426"/>
        </w:tabs>
        <w:suppressAutoHyphens w:val="0"/>
        <w:ind w:left="1520"/>
        <w:jc w:val="both"/>
        <w:rPr>
          <w:rFonts w:asciiTheme="minorHAnsi" w:hAnsiTheme="minorHAnsi" w:cstheme="minorHAnsi"/>
          <w:szCs w:val="26"/>
        </w:rPr>
      </w:pPr>
      <w:r>
        <w:rPr>
          <w:rFonts w:asciiTheme="minorHAnsi" w:hAnsiTheme="minorHAnsi" w:cstheme="minorHAnsi"/>
          <w:szCs w:val="26"/>
        </w:rPr>
        <w:t xml:space="preserve"> </w:t>
      </w:r>
      <w:proofErr w:type="gramStart"/>
      <w:r>
        <w:rPr>
          <w:rFonts w:asciiTheme="minorHAnsi" w:hAnsiTheme="minorHAnsi" w:cstheme="minorHAnsi"/>
          <w:szCs w:val="26"/>
        </w:rPr>
        <w:t>le</w:t>
      </w:r>
      <w:proofErr w:type="gramEnd"/>
      <w:r>
        <w:rPr>
          <w:rFonts w:asciiTheme="minorHAnsi" w:hAnsiTheme="minorHAnsi" w:cstheme="minorHAnsi"/>
          <w:szCs w:val="26"/>
        </w:rPr>
        <w:t xml:space="preserve"> taux de remise accordé au titre de l’offre « </w:t>
      </w:r>
      <w:proofErr w:type="spellStart"/>
      <w:r>
        <w:rPr>
          <w:rFonts w:asciiTheme="minorHAnsi" w:hAnsiTheme="minorHAnsi" w:cstheme="minorHAnsi"/>
          <w:szCs w:val="26"/>
        </w:rPr>
        <w:t>anti-gaspi</w:t>
      </w:r>
      <w:proofErr w:type="spellEnd"/>
      <w:r>
        <w:rPr>
          <w:rFonts w:asciiTheme="minorHAnsi" w:hAnsiTheme="minorHAnsi" w:cstheme="minorHAnsi"/>
          <w:szCs w:val="26"/>
        </w:rPr>
        <w:t> » ;</w:t>
      </w:r>
    </w:p>
    <w:p w14:paraId="7CCE96A8" w14:textId="378EE99A" w:rsidR="00140176" w:rsidRPr="00025105" w:rsidRDefault="003C2F98" w:rsidP="00140176">
      <w:pPr>
        <w:keepNext/>
        <w:numPr>
          <w:ilvl w:val="0"/>
          <w:numId w:val="7"/>
        </w:numPr>
        <w:tabs>
          <w:tab w:val="left" w:pos="426"/>
        </w:tabs>
        <w:suppressAutoHyphens w:val="0"/>
        <w:ind w:left="1520"/>
        <w:jc w:val="both"/>
        <w:rPr>
          <w:rFonts w:asciiTheme="minorHAnsi" w:hAnsiTheme="minorHAnsi" w:cstheme="minorHAnsi"/>
          <w:szCs w:val="26"/>
        </w:rPr>
      </w:pPr>
      <w:r>
        <w:rPr>
          <w:rFonts w:asciiTheme="minorHAnsi" w:hAnsiTheme="minorHAnsi" w:cstheme="minorHAnsi"/>
          <w:szCs w:val="26"/>
        </w:rPr>
        <w:t xml:space="preserve"> Les Références Bancaires Régie HNIA BEGIN</w:t>
      </w:r>
      <w:r w:rsidR="00140176" w:rsidRPr="00025105">
        <w:rPr>
          <w:rFonts w:asciiTheme="minorHAnsi" w:hAnsiTheme="minorHAnsi" w:cstheme="minorHAnsi"/>
          <w:szCs w:val="26"/>
        </w:rPr>
        <w:t>.</w:t>
      </w:r>
    </w:p>
    <w:p w14:paraId="1C76A83D" w14:textId="77777777" w:rsidR="001C40C0" w:rsidRPr="00C27AC7" w:rsidRDefault="001C40C0" w:rsidP="009B45B9">
      <w:pPr>
        <w:tabs>
          <w:tab w:val="left" w:pos="851"/>
        </w:tabs>
        <w:rPr>
          <w:rFonts w:asciiTheme="minorHAnsi" w:hAnsiTheme="minorHAnsi" w:cstheme="minorHAnsi"/>
          <w:szCs w:val="26"/>
        </w:rPr>
      </w:pPr>
    </w:p>
    <w:p w14:paraId="0F20F3B8" w14:textId="77777777"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CEF33" w14:textId="77777777" w:rsidR="00EC42C1" w:rsidRDefault="00EC42C1">
      <w:r>
        <w:separator/>
      </w:r>
    </w:p>
  </w:endnote>
  <w:endnote w:type="continuationSeparator" w:id="0">
    <w:p w14:paraId="7A7EAAFE" w14:textId="77777777" w:rsidR="00EC42C1" w:rsidRDefault="00EC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14:paraId="4C920FB7" w14:textId="77777777" w:rsidTr="003543CF">
      <w:trPr>
        <w:tblHeader/>
      </w:trPr>
      <w:tc>
        <w:tcPr>
          <w:tcW w:w="2835" w:type="dxa"/>
          <w:shd w:val="clear" w:color="auto" w:fill="66CCFF"/>
        </w:tcPr>
        <w:p w14:paraId="145B2E2D" w14:textId="77777777"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14:paraId="090731F1" w14:textId="77777777"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14:paraId="7413A9DD" w14:textId="77777777"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14:paraId="31686FC8" w14:textId="31FD6A93"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445741">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c>
        <w:tcPr>
          <w:tcW w:w="165" w:type="dxa"/>
          <w:shd w:val="clear" w:color="auto" w:fill="66CCFF"/>
        </w:tcPr>
        <w:p w14:paraId="0E952619" w14:textId="77777777"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14:paraId="0AE349C7" w14:textId="20850B8E"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445741">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14:paraId="1A71B0B5" w14:textId="77777777"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104B7" w14:textId="77777777" w:rsidR="00EC42C1" w:rsidRDefault="00EC42C1">
      <w:r>
        <w:separator/>
      </w:r>
    </w:p>
  </w:footnote>
  <w:footnote w:type="continuationSeparator" w:id="0">
    <w:p w14:paraId="35FEAD76" w14:textId="77777777" w:rsidR="00EC42C1" w:rsidRDefault="00EC42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54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25105"/>
    <w:rsid w:val="00035B57"/>
    <w:rsid w:val="00036500"/>
    <w:rsid w:val="00046800"/>
    <w:rsid w:val="00053F15"/>
    <w:rsid w:val="00066FF1"/>
    <w:rsid w:val="00067F94"/>
    <w:rsid w:val="000904BD"/>
    <w:rsid w:val="000A2E05"/>
    <w:rsid w:val="000A55BC"/>
    <w:rsid w:val="000C2576"/>
    <w:rsid w:val="000E0020"/>
    <w:rsid w:val="000E298C"/>
    <w:rsid w:val="000E7324"/>
    <w:rsid w:val="0012196D"/>
    <w:rsid w:val="00122A3F"/>
    <w:rsid w:val="001240BE"/>
    <w:rsid w:val="001266B8"/>
    <w:rsid w:val="00140176"/>
    <w:rsid w:val="00143F6D"/>
    <w:rsid w:val="00163605"/>
    <w:rsid w:val="0016432C"/>
    <w:rsid w:val="00166B56"/>
    <w:rsid w:val="00170589"/>
    <w:rsid w:val="00174505"/>
    <w:rsid w:val="00186B4B"/>
    <w:rsid w:val="001A7A04"/>
    <w:rsid w:val="001B6C20"/>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2B12"/>
    <w:rsid w:val="00334B6B"/>
    <w:rsid w:val="003543CF"/>
    <w:rsid w:val="00354C04"/>
    <w:rsid w:val="00385442"/>
    <w:rsid w:val="00385E76"/>
    <w:rsid w:val="00396CF2"/>
    <w:rsid w:val="00397B94"/>
    <w:rsid w:val="003A11D7"/>
    <w:rsid w:val="003A4818"/>
    <w:rsid w:val="003A7270"/>
    <w:rsid w:val="003C2F98"/>
    <w:rsid w:val="003D0ABE"/>
    <w:rsid w:val="004050FC"/>
    <w:rsid w:val="00423C13"/>
    <w:rsid w:val="00423E3F"/>
    <w:rsid w:val="0043437A"/>
    <w:rsid w:val="0043706E"/>
    <w:rsid w:val="00445741"/>
    <w:rsid w:val="0044597F"/>
    <w:rsid w:val="00472C92"/>
    <w:rsid w:val="004823CB"/>
    <w:rsid w:val="00482710"/>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3915"/>
    <w:rsid w:val="0064560F"/>
    <w:rsid w:val="00653117"/>
    <w:rsid w:val="00654956"/>
    <w:rsid w:val="00660727"/>
    <w:rsid w:val="00675829"/>
    <w:rsid w:val="0069581A"/>
    <w:rsid w:val="006A2766"/>
    <w:rsid w:val="006A37B0"/>
    <w:rsid w:val="006B4CE1"/>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67864"/>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217EE"/>
    <w:rsid w:val="00831E5A"/>
    <w:rsid w:val="0083205E"/>
    <w:rsid w:val="00840934"/>
    <w:rsid w:val="00844DAA"/>
    <w:rsid w:val="008450C7"/>
    <w:rsid w:val="00874342"/>
    <w:rsid w:val="00876A73"/>
    <w:rsid w:val="0088680A"/>
    <w:rsid w:val="008B2A38"/>
    <w:rsid w:val="008B715D"/>
    <w:rsid w:val="008E0D7C"/>
    <w:rsid w:val="008E59BB"/>
    <w:rsid w:val="008F6D6C"/>
    <w:rsid w:val="00922F79"/>
    <w:rsid w:val="00930A5C"/>
    <w:rsid w:val="00934503"/>
    <w:rsid w:val="00966825"/>
    <w:rsid w:val="00972598"/>
    <w:rsid w:val="0098026F"/>
    <w:rsid w:val="00983FF3"/>
    <w:rsid w:val="009A3DBA"/>
    <w:rsid w:val="009A3F66"/>
    <w:rsid w:val="009B1CD0"/>
    <w:rsid w:val="009B45B9"/>
    <w:rsid w:val="009C4738"/>
    <w:rsid w:val="009C4DCF"/>
    <w:rsid w:val="009D661E"/>
    <w:rsid w:val="009D7666"/>
    <w:rsid w:val="009F5EDA"/>
    <w:rsid w:val="00A304B8"/>
    <w:rsid w:val="00A34D04"/>
    <w:rsid w:val="00A43CA4"/>
    <w:rsid w:val="00A60E41"/>
    <w:rsid w:val="00A67484"/>
    <w:rsid w:val="00A83B56"/>
    <w:rsid w:val="00A92C0A"/>
    <w:rsid w:val="00AA1EDE"/>
    <w:rsid w:val="00AD6E73"/>
    <w:rsid w:val="00AE5761"/>
    <w:rsid w:val="00AE7831"/>
    <w:rsid w:val="00AF335D"/>
    <w:rsid w:val="00B02608"/>
    <w:rsid w:val="00B0289C"/>
    <w:rsid w:val="00B054DA"/>
    <w:rsid w:val="00B63C60"/>
    <w:rsid w:val="00B67EC0"/>
    <w:rsid w:val="00B87564"/>
    <w:rsid w:val="00B96984"/>
    <w:rsid w:val="00B97050"/>
    <w:rsid w:val="00BA44E5"/>
    <w:rsid w:val="00BA6987"/>
    <w:rsid w:val="00BB7FAE"/>
    <w:rsid w:val="00BD767E"/>
    <w:rsid w:val="00BE6078"/>
    <w:rsid w:val="00BF33C1"/>
    <w:rsid w:val="00C22487"/>
    <w:rsid w:val="00C23457"/>
    <w:rsid w:val="00C27AC7"/>
    <w:rsid w:val="00C5526F"/>
    <w:rsid w:val="00C578AC"/>
    <w:rsid w:val="00C6194D"/>
    <w:rsid w:val="00C630AD"/>
    <w:rsid w:val="00C70811"/>
    <w:rsid w:val="00C83930"/>
    <w:rsid w:val="00C8619E"/>
    <w:rsid w:val="00C91060"/>
    <w:rsid w:val="00C911FE"/>
    <w:rsid w:val="00CB6885"/>
    <w:rsid w:val="00CD185D"/>
    <w:rsid w:val="00CD46CC"/>
    <w:rsid w:val="00CE67FD"/>
    <w:rsid w:val="00CF7488"/>
    <w:rsid w:val="00D0630A"/>
    <w:rsid w:val="00D11146"/>
    <w:rsid w:val="00D16526"/>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E2572"/>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2A85"/>
    <w:rsid w:val="00F06A18"/>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5473"/>
    <o:shapelayout v:ext="edit">
      <o:idmap v:ext="edit" data="1"/>
    </o:shapelayout>
  </w:shapeDefaults>
  <w:doNotEmbedSmartTags/>
  <w:decimalSymbol w:val=","/>
  <w:listSeparator w:val=";"/>
  <w14:docId w14:val="01BBD936"/>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fc-paris-bap.ach.fct@intradef.gouv.fr"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fc-paris-bae.ach.fct@intradef.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B9303C7638249428E6323A3F5DC7D35"/>
        <w:category>
          <w:name w:val="Général"/>
          <w:gallery w:val="placeholder"/>
        </w:category>
        <w:types>
          <w:type w:val="bbPlcHdr"/>
        </w:types>
        <w:behaviors>
          <w:behavior w:val="content"/>
        </w:behaviors>
        <w:guid w:val="{CCD34AB5-5574-4C5E-B378-47992D286AFC}"/>
      </w:docPartPr>
      <w:docPartBody>
        <w:p w:rsidR="00DD0385" w:rsidRDefault="00346758" w:rsidP="00346758">
          <w:pPr>
            <w:pStyle w:val="BB9303C7638249428E6323A3F5DC7D3512"/>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559B6D5C962C4A96ACD45C885CE6F472"/>
        <w:category>
          <w:name w:val="Général"/>
          <w:gallery w:val="placeholder"/>
        </w:category>
        <w:types>
          <w:type w:val="bbPlcHdr"/>
        </w:types>
        <w:behaviors>
          <w:behavior w:val="content"/>
        </w:behaviors>
        <w:guid w:val="{C4B2BB98-FB1A-4769-A906-261B25D3B9D9}"/>
      </w:docPartPr>
      <w:docPartBody>
        <w:p w:rsidR="00EF67AA" w:rsidRDefault="00861425" w:rsidP="00861425">
          <w:pPr>
            <w:pStyle w:val="559B6D5C962C4A96ACD45C885CE6F4721"/>
          </w:pPr>
          <w:r w:rsidRPr="00C27AC7">
            <w:rPr>
              <w:rFonts w:asciiTheme="minorHAnsi" w:hAnsiTheme="minorHAnsi" w:cstheme="minorHAnsi"/>
              <w:szCs w:val="26"/>
              <w:highlight w:val="yellow"/>
            </w:rPr>
            <w:t>…………</w:t>
          </w:r>
        </w:p>
      </w:docPartBody>
    </w:docPart>
    <w:docPart>
      <w:docPartPr>
        <w:name w:val="58AE08DBD73D43DBB0632AEC49C72410"/>
        <w:category>
          <w:name w:val="Général"/>
          <w:gallery w:val="placeholder"/>
        </w:category>
        <w:types>
          <w:type w:val="bbPlcHdr"/>
        </w:types>
        <w:behaviors>
          <w:behavior w:val="content"/>
        </w:behaviors>
        <w:guid w:val="{C23CE654-FF29-46FE-A3E7-A02652ACFD35}"/>
      </w:docPartPr>
      <w:docPartBody>
        <w:p w:rsidR="00EF67AA" w:rsidRDefault="00861425" w:rsidP="00861425">
          <w:pPr>
            <w:pStyle w:val="58AE08DBD73D43DBB0632AEC49C724101"/>
          </w:pPr>
          <w:r w:rsidRPr="00C27AC7">
            <w:rPr>
              <w:rFonts w:asciiTheme="minorHAnsi" w:hAnsiTheme="minorHAnsi" w:cstheme="minorHAnsi"/>
              <w:szCs w:val="26"/>
              <w:highlight w:val="yellow"/>
            </w:rPr>
            <w:t>…………</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533E77"/>
    <w:rsid w:val="005C1EC8"/>
    <w:rsid w:val="006E4CA6"/>
    <w:rsid w:val="00861425"/>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5D2B5-6211-44E6-BA3E-FD60A8BAF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1324</Words>
  <Characters>7283</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8590</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ESPARZA Myriam ADC</cp:lastModifiedBy>
  <cp:revision>3</cp:revision>
  <cp:lastPrinted>2016-11-04T12:53:00Z</cp:lastPrinted>
  <dcterms:created xsi:type="dcterms:W3CDTF">2025-08-01T21:45:00Z</dcterms:created>
  <dcterms:modified xsi:type="dcterms:W3CDTF">2025-08-11T12:39:00Z</dcterms:modified>
</cp:coreProperties>
</file>